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68E844A" w14:textId="77777777" w:rsidR="00A65CC2" w:rsidRDefault="00E25AAE" w:rsidP="0069526A">
      <w:pPr>
        <w:shd w:val="clear" w:color="auto" w:fill="FFFFFF"/>
        <w:spacing w:before="91" w:line="288" w:lineRule="exact"/>
        <w:ind w:left="53"/>
      </w:pPr>
      <w:r>
        <w:rPr>
          <w:rStyle w:val="provvrubrica"/>
          <w:b/>
          <w:bCs/>
          <w:i w:val="0"/>
          <w:iCs w:val="0"/>
          <w:sz w:val="32"/>
          <w:szCs w:val="32"/>
        </w:rPr>
        <w:t>Requisiti di ordine generale (artt. 45 e 47 del d.lgs. 50/2016 e s.m.i.)</w:t>
      </w:r>
    </w:p>
    <w:p w14:paraId="4475CD1F" w14:textId="77777777" w:rsidR="00A65CC2" w:rsidRDefault="00A65CC2">
      <w:pPr>
        <w:shd w:val="clear" w:color="auto" w:fill="FFFFFF"/>
        <w:spacing w:before="91" w:line="288" w:lineRule="exact"/>
        <w:ind w:left="53"/>
        <w:jc w:val="center"/>
        <w:rPr>
          <w:rFonts w:ascii="Times" w:hAnsi="Times" w:cs="Times"/>
          <w:highlight w:val="yellow"/>
        </w:rPr>
      </w:pPr>
    </w:p>
    <w:p w14:paraId="764AE79D" w14:textId="67B86F22" w:rsidR="00A65CC2" w:rsidRDefault="00E25AAE">
      <w:pPr>
        <w:shd w:val="clear" w:color="auto" w:fill="FFFFFF"/>
        <w:ind w:left="5580"/>
        <w:jc w:val="right"/>
      </w:pPr>
      <w:r>
        <w:rPr>
          <w:rFonts w:ascii="Times" w:hAnsi="Times" w:cs="Times"/>
          <w:b/>
        </w:rPr>
        <w:t>Al DIRIGENTE</w:t>
      </w:r>
    </w:p>
    <w:p w14:paraId="32A46B92" w14:textId="77777777" w:rsidR="00A65CC2" w:rsidRDefault="00E25AAE">
      <w:pPr>
        <w:shd w:val="clear" w:color="auto" w:fill="FFFFFF"/>
        <w:ind w:left="5580"/>
        <w:jc w:val="right"/>
      </w:pPr>
      <w:r>
        <w:rPr>
          <w:rFonts w:ascii="Times" w:hAnsi="Times" w:cs="Times"/>
          <w:b/>
        </w:rPr>
        <w:t>USR - Ufficio VIII</w:t>
      </w:r>
    </w:p>
    <w:p w14:paraId="68BF8B7D" w14:textId="77777777" w:rsidR="00A65CC2" w:rsidRDefault="00E25AAE">
      <w:pPr>
        <w:shd w:val="clear" w:color="auto" w:fill="FFFFFF"/>
        <w:ind w:left="5580"/>
        <w:jc w:val="right"/>
      </w:pPr>
      <w:r>
        <w:rPr>
          <w:rFonts w:ascii="Times" w:hAnsi="Times" w:cs="Times"/>
          <w:b/>
        </w:rPr>
        <w:t>Ambito Territoriale di Oristano</w:t>
      </w:r>
    </w:p>
    <w:p w14:paraId="1757373E" w14:textId="77777777" w:rsidR="00A65CC2" w:rsidRDefault="00E25AAE">
      <w:pPr>
        <w:shd w:val="clear" w:color="auto" w:fill="FFFFFF"/>
        <w:ind w:left="5580"/>
        <w:jc w:val="right"/>
      </w:pPr>
      <w:r>
        <w:rPr>
          <w:rFonts w:ascii="Times" w:hAnsi="Times" w:cs="Times"/>
          <w:b/>
        </w:rPr>
        <w:t>Via Lepanto “ex Istituto Tecnico Geometri”</w:t>
      </w:r>
    </w:p>
    <w:p w14:paraId="07EF1088" w14:textId="77777777" w:rsidR="00A65CC2" w:rsidRDefault="00E25AAE">
      <w:pPr>
        <w:shd w:val="clear" w:color="auto" w:fill="FFFFFF"/>
        <w:ind w:left="5580"/>
        <w:jc w:val="right"/>
      </w:pPr>
      <w:r>
        <w:rPr>
          <w:rFonts w:ascii="Times" w:hAnsi="Times" w:cs="Times"/>
          <w:b/>
        </w:rPr>
        <w:t>09170    ORISTANO</w:t>
      </w:r>
    </w:p>
    <w:p w14:paraId="7959DE0F" w14:textId="77777777" w:rsidR="00A65CC2" w:rsidRDefault="00A65CC2">
      <w:pPr>
        <w:shd w:val="clear" w:color="auto" w:fill="FFFFFF"/>
        <w:ind w:left="5580"/>
        <w:jc w:val="both"/>
        <w:rPr>
          <w:rFonts w:ascii="Times" w:hAnsi="Times" w:cs="Times"/>
          <w:highlight w:val="yellow"/>
        </w:rPr>
      </w:pPr>
    </w:p>
    <w:p w14:paraId="07A8EF8C" w14:textId="77777777" w:rsidR="00A65CC2" w:rsidRDefault="00A65CC2">
      <w:pPr>
        <w:shd w:val="clear" w:color="auto" w:fill="FFFFFF"/>
        <w:spacing w:before="91" w:line="288" w:lineRule="exact"/>
        <w:ind w:left="53"/>
        <w:jc w:val="center"/>
        <w:rPr>
          <w:rFonts w:ascii="Times" w:hAnsi="Times" w:cs="Times"/>
          <w:highlight w:val="yellow"/>
        </w:rPr>
      </w:pPr>
    </w:p>
    <w:p w14:paraId="76FA7857" w14:textId="7DF362F5" w:rsidR="00A65CC2" w:rsidRDefault="00E25AAE">
      <w:pPr>
        <w:pStyle w:val="Intestazione"/>
        <w:widowControl/>
        <w:pBdr>
          <w:top w:val="single" w:sz="4" w:space="1" w:color="000000"/>
          <w:left w:val="single" w:sz="4" w:space="4" w:color="000000"/>
          <w:bottom w:val="single" w:sz="4" w:space="1" w:color="000000"/>
          <w:right w:val="single" w:sz="4" w:space="4" w:color="000000"/>
        </w:pBdr>
        <w:tabs>
          <w:tab w:val="clear" w:pos="4819"/>
          <w:tab w:val="clear" w:pos="9638"/>
        </w:tabs>
        <w:ind w:left="900" w:hanging="900"/>
        <w:jc w:val="both"/>
      </w:pPr>
      <w:r>
        <w:rPr>
          <w:sz w:val="22"/>
        </w:rPr>
        <w:t xml:space="preserve">Oggetto: </w:t>
      </w:r>
      <w:r>
        <w:rPr>
          <w:b/>
          <w:sz w:val="22"/>
        </w:rPr>
        <w:t xml:space="preserve">Istanza di ammissione e Autocertificazione </w:t>
      </w:r>
      <w:proofErr w:type="gramStart"/>
      <w:r>
        <w:rPr>
          <w:b/>
          <w:sz w:val="22"/>
        </w:rPr>
        <w:t xml:space="preserve">-  </w:t>
      </w:r>
      <w:r w:rsidR="0069526A">
        <w:rPr>
          <w:b/>
          <w:sz w:val="22"/>
        </w:rPr>
        <w:t>RDO</w:t>
      </w:r>
      <w:proofErr w:type="gramEnd"/>
      <w:r>
        <w:rPr>
          <w:b/>
          <w:sz w:val="22"/>
        </w:rPr>
        <w:t xml:space="preserve"> per la fornitura del servizio di pulizia degli uffici dell’USR – Ufficio VIII Ambito Territoriale di Oristano  - Periodo 05-11-202</w:t>
      </w:r>
      <w:r w:rsidR="000B0AD9">
        <w:rPr>
          <w:b/>
          <w:sz w:val="22"/>
        </w:rPr>
        <w:t>1</w:t>
      </w:r>
      <w:r>
        <w:rPr>
          <w:b/>
          <w:sz w:val="22"/>
        </w:rPr>
        <w:t xml:space="preserve"> / 04/11/202</w:t>
      </w:r>
      <w:r w:rsidR="000B0AD9">
        <w:rPr>
          <w:b/>
          <w:sz w:val="22"/>
        </w:rPr>
        <w:t>2</w:t>
      </w:r>
    </w:p>
    <w:p w14:paraId="01E7A170" w14:textId="38933938" w:rsidR="00A65CC2" w:rsidRDefault="00E25AAE">
      <w:pPr>
        <w:pStyle w:val="Intestazione"/>
        <w:widowControl/>
        <w:pBdr>
          <w:top w:val="single" w:sz="4" w:space="1" w:color="000000"/>
          <w:left w:val="single" w:sz="4" w:space="4" w:color="000000"/>
          <w:bottom w:val="single" w:sz="4" w:space="1" w:color="000000"/>
          <w:right w:val="single" w:sz="4" w:space="4" w:color="000000"/>
        </w:pBdr>
        <w:tabs>
          <w:tab w:val="clear" w:pos="4819"/>
          <w:tab w:val="clear" w:pos="9638"/>
        </w:tabs>
        <w:ind w:left="900" w:hanging="900"/>
        <w:jc w:val="both"/>
      </w:pPr>
      <w:r>
        <w:rPr>
          <w:b/>
          <w:sz w:val="22"/>
        </w:rPr>
        <w:t xml:space="preserve">               CIG </w:t>
      </w:r>
      <w:bookmarkStart w:id="0" w:name="OLE_LINK4"/>
      <w:bookmarkStart w:id="1" w:name="OLE_LINK3"/>
      <w:bookmarkStart w:id="2" w:name="OLE_LINK2"/>
      <w:r w:rsidRPr="002C021E">
        <w:rPr>
          <w:b/>
          <w:sz w:val="22"/>
        </w:rPr>
        <w:t>n.</w:t>
      </w:r>
      <w:bookmarkEnd w:id="0"/>
      <w:bookmarkEnd w:id="1"/>
      <w:bookmarkEnd w:id="2"/>
      <w:r w:rsidRPr="002C021E">
        <w:rPr>
          <w:b/>
          <w:sz w:val="22"/>
        </w:rPr>
        <w:t xml:space="preserve"> Z79</w:t>
      </w:r>
      <w:r w:rsidR="002C021E" w:rsidRPr="002C021E">
        <w:rPr>
          <w:b/>
          <w:sz w:val="22"/>
        </w:rPr>
        <w:t>331E06B</w:t>
      </w:r>
    </w:p>
    <w:p w14:paraId="2E28F4AB" w14:textId="77777777" w:rsidR="00A65CC2" w:rsidRDefault="00A65CC2">
      <w:pPr>
        <w:shd w:val="clear" w:color="auto" w:fill="FFFFFF"/>
        <w:spacing w:before="91" w:line="288" w:lineRule="exact"/>
        <w:ind w:left="53"/>
        <w:jc w:val="center"/>
        <w:rPr>
          <w:rFonts w:ascii="Times" w:hAnsi="Times" w:cs="Times"/>
          <w:highlight w:val="yellow"/>
        </w:rPr>
      </w:pPr>
    </w:p>
    <w:p w14:paraId="743F19B0" w14:textId="77777777" w:rsidR="00A65CC2" w:rsidRDefault="00E25AAE">
      <w:pPr>
        <w:shd w:val="clear" w:color="auto" w:fill="FFFFFF"/>
        <w:spacing w:before="91" w:line="288" w:lineRule="exact"/>
        <w:ind w:left="53"/>
        <w:jc w:val="center"/>
      </w:pPr>
      <w:r>
        <w:rPr>
          <w:rFonts w:ascii="Times" w:hAnsi="Times" w:cs="Times"/>
          <w:b/>
        </w:rPr>
        <w:t>DICHIARAZIONE SOSTITUTIVA</w:t>
      </w:r>
    </w:p>
    <w:p w14:paraId="33C9766A" w14:textId="77777777" w:rsidR="00A65CC2" w:rsidRDefault="00E25AAE">
      <w:pPr>
        <w:shd w:val="clear" w:color="auto" w:fill="FFFFFF"/>
        <w:spacing w:before="91" w:line="288" w:lineRule="exact"/>
        <w:ind w:left="53"/>
        <w:jc w:val="both"/>
      </w:pPr>
      <w:r>
        <w:t xml:space="preserve">resa i sensi degli artt. 46 e 47 del DPR 28 dicembre 2000, n. 445 </w:t>
      </w:r>
      <w:r>
        <w:rPr>
          <w:i/>
          <w:iCs/>
        </w:rPr>
        <w:t>[per i cittadini extracomunitari la dichiarazione deve essere resa anche nel rispetto dei limiti previsti dall’art.3 del medesimo DPR, commi 2, 3 e 4]</w:t>
      </w:r>
      <w:r>
        <w:t>. Con la predetta dichiarazione, il concorrente/fornitore, assumendone la piena responsabilità, dichiara quanto segue:</w:t>
      </w:r>
    </w:p>
    <w:p w14:paraId="52D0958D" w14:textId="77777777" w:rsidR="00A65CC2" w:rsidRDefault="00A65CC2">
      <w:pPr>
        <w:shd w:val="clear" w:color="auto" w:fill="FFFFFF"/>
        <w:spacing w:before="91" w:line="288" w:lineRule="exact"/>
        <w:ind w:left="53"/>
        <w:jc w:val="both"/>
        <w:rPr>
          <w:rFonts w:ascii="Times" w:hAnsi="Times" w:cs="Times"/>
        </w:rPr>
      </w:pPr>
    </w:p>
    <w:p w14:paraId="27062248" w14:textId="77777777" w:rsidR="00A65CC2" w:rsidRDefault="00E25AAE">
      <w:pPr>
        <w:shd w:val="clear" w:color="auto" w:fill="FFFFFF"/>
        <w:spacing w:before="91" w:line="288" w:lineRule="exact"/>
        <w:ind w:left="53"/>
        <w:jc w:val="both"/>
      </w:pPr>
      <w:r>
        <w:rPr>
          <w:rFonts w:ascii="Times" w:hAnsi="Times" w:cs="Times"/>
          <w:b/>
          <w:bCs/>
        </w:rPr>
        <w:t>Il sottoscritto ________________________________________________</w:t>
      </w:r>
      <w:proofErr w:type="spellStart"/>
      <w:r>
        <w:rPr>
          <w:rFonts w:ascii="Times" w:hAnsi="Times" w:cs="Times"/>
          <w:b/>
          <w:bCs/>
        </w:rPr>
        <w:t>nat</w:t>
      </w:r>
      <w:proofErr w:type="spellEnd"/>
      <w:r>
        <w:rPr>
          <w:rFonts w:ascii="Times" w:hAnsi="Times" w:cs="Times"/>
          <w:b/>
          <w:bCs/>
        </w:rPr>
        <w:t>_ a ____________________________ il _________________ C.F. ______________________________residente nel Comune di _____________________________ Provincia _____________</w:t>
      </w:r>
      <w:r>
        <w:rPr>
          <w:rFonts w:ascii="Times" w:hAnsi="Times" w:cs="Times"/>
        </w:rPr>
        <w:t>Via/Piazza __________________________ nella qualità di (titolare dell’ Impresa ______________________  o Legale rappresentante dell’Impresa/Ente ___________________________________</w:t>
      </w:r>
      <w:r>
        <w:rPr>
          <w:rFonts w:ascii="Times" w:hAnsi="Times" w:cs="Times"/>
        </w:rPr>
        <w:tab/>
        <w:t>con sede nel Comune di _________________________ Provincia _________Via/Piazza _____________ con codice fiscale numero _________________________e con partita I.V.A. numero ___________________________________ telefono__________________ fax________________ e-mail________________________________________________________) consapevole del fatto che, in caso di mendace dichiarazione, verranno applicate nei suoi riguardi, ai sensi dell'articolo 76 del D.P.R. 28 dicembre 2000, n. 445, le sanzioni previste dal codice penale e dalle leggi speciali in materia di falsità negli atti, oltre le sanzioni amministrative previste per le procedure relative agli appalti di servizi,</w:t>
      </w:r>
    </w:p>
    <w:p w14:paraId="315DF8C0" w14:textId="77777777" w:rsidR="00A65CC2" w:rsidRDefault="00A65CC2">
      <w:pPr>
        <w:shd w:val="clear" w:color="auto" w:fill="FFFFFF"/>
        <w:spacing w:before="91" w:line="288" w:lineRule="exact"/>
        <w:ind w:left="53"/>
        <w:jc w:val="both"/>
        <w:rPr>
          <w:rFonts w:ascii="Times" w:hAnsi="Times" w:cs="Times"/>
          <w:highlight w:val="yellow"/>
        </w:rPr>
      </w:pPr>
    </w:p>
    <w:p w14:paraId="7D1CBA5C" w14:textId="77777777" w:rsidR="00A65CC2" w:rsidRDefault="00E25AAE">
      <w:pPr>
        <w:shd w:val="clear" w:color="auto" w:fill="FFFFFF"/>
        <w:spacing w:before="91" w:line="288" w:lineRule="exact"/>
        <w:ind w:left="53"/>
        <w:jc w:val="center"/>
      </w:pPr>
      <w:r>
        <w:rPr>
          <w:rFonts w:ascii="Times" w:hAnsi="Times" w:cs="Times"/>
          <w:b/>
        </w:rPr>
        <w:t>DICHIARA</w:t>
      </w:r>
    </w:p>
    <w:p w14:paraId="522648BE" w14:textId="77777777" w:rsidR="00A65CC2" w:rsidRDefault="00A65CC2">
      <w:pPr>
        <w:pStyle w:val="Corpotesto"/>
        <w:widowControl w:val="0"/>
        <w:tabs>
          <w:tab w:val="left" w:pos="851"/>
        </w:tabs>
        <w:overflowPunct w:val="0"/>
        <w:spacing w:before="60" w:after="60" w:line="240" w:lineRule="auto"/>
        <w:ind w:left="426"/>
        <w:textAlignment w:val="auto"/>
        <w:rPr>
          <w:rFonts w:ascii="Times New Roman" w:hAnsi="Times New Roman" w:cs="Times New Roman"/>
          <w:b w:val="0"/>
          <w:bCs w:val="0"/>
          <w:sz w:val="24"/>
          <w:szCs w:val="24"/>
        </w:rPr>
      </w:pPr>
    </w:p>
    <w:p w14:paraId="21C17B77" w14:textId="311A9792" w:rsidR="00A65CC2" w:rsidRDefault="00E25AAE">
      <w:pPr>
        <w:pStyle w:val="Corpotesto"/>
        <w:widowControl w:val="0"/>
        <w:tabs>
          <w:tab w:val="left" w:pos="851"/>
        </w:tabs>
        <w:overflowPunct w:val="0"/>
        <w:spacing w:before="60" w:after="60" w:line="240" w:lineRule="auto"/>
        <w:ind w:left="53"/>
        <w:textAlignment w:val="auto"/>
      </w:pPr>
      <w:r>
        <w:rPr>
          <w:rFonts w:ascii="Times New Roman" w:hAnsi="Times New Roman" w:cs="Times New Roman"/>
          <w:b w:val="0"/>
          <w:bCs w:val="0"/>
          <w:sz w:val="24"/>
          <w:szCs w:val="24"/>
        </w:rPr>
        <w:t>di non trovarsi in alcuna delle situazioni di esclusione dalla partecipazione alla gara, come specificate dall’art. 80 del d.lgs. n. 50/2016 e di non trovarsi in alcuna delle sottostanti situazioni:</w:t>
      </w:r>
    </w:p>
    <w:p w14:paraId="16AA40ED" w14:textId="77777777" w:rsidR="00A65CC2" w:rsidRDefault="00E25AAE">
      <w:pPr>
        <w:pStyle w:val="Corpotesto"/>
        <w:widowControl w:val="0"/>
        <w:tabs>
          <w:tab w:val="left" w:pos="900"/>
        </w:tabs>
        <w:overflowPunct w:val="0"/>
        <w:spacing w:before="60" w:after="60" w:line="240" w:lineRule="auto"/>
        <w:ind w:left="900" w:hanging="474"/>
        <w:textAlignment w:val="auto"/>
      </w:pPr>
      <w:r w:rsidRPr="004D23BD">
        <w:rPr>
          <w:rFonts w:ascii="Times New Roman" w:hAnsi="Times New Roman" w:cs="Times New Roman"/>
          <w:b w:val="0"/>
          <w:bCs w:val="0"/>
          <w:sz w:val="24"/>
          <w:szCs w:val="24"/>
        </w:rPr>
        <w:t>a)</w:t>
      </w:r>
      <w:r w:rsidRPr="004D23BD">
        <w:rPr>
          <w:rFonts w:ascii="Times New Roman" w:hAnsi="Times New Roman" w:cs="Times New Roman"/>
          <w:b w:val="0"/>
          <w:bCs w:val="0"/>
          <w:sz w:val="24"/>
          <w:szCs w:val="24"/>
        </w:rPr>
        <w:tab/>
        <w:t>in stato di fallimento, di liquidazione coatta, di concordato preventivo, salvo il caso di cui all'articolo 186-bis del regio decreto 16 marzo 1942, n. 267, o nei cui riguardi sia in corso un procedimento per la dichiarazione di una di tali situazioni;</w:t>
      </w:r>
    </w:p>
    <w:p w14:paraId="1C897C85" w14:textId="77777777" w:rsidR="00A65CC2" w:rsidRDefault="00E25AAE">
      <w:pPr>
        <w:pStyle w:val="Corpotesto"/>
        <w:widowControl w:val="0"/>
        <w:tabs>
          <w:tab w:val="left" w:pos="900"/>
        </w:tabs>
        <w:overflowPunct w:val="0"/>
        <w:spacing w:before="60" w:after="60" w:line="240" w:lineRule="auto"/>
        <w:ind w:left="900" w:hanging="474"/>
        <w:textAlignment w:val="auto"/>
      </w:pPr>
      <w:r>
        <w:rPr>
          <w:rFonts w:ascii="Times New Roman" w:hAnsi="Times New Roman" w:cs="Times New Roman"/>
          <w:b w:val="0"/>
          <w:bCs w:val="0"/>
          <w:sz w:val="24"/>
          <w:szCs w:val="24"/>
        </w:rPr>
        <w:t>b)</w:t>
      </w:r>
      <w:r>
        <w:rPr>
          <w:rFonts w:ascii="Times New Roman" w:hAnsi="Times New Roman" w:cs="Times New Roman"/>
          <w:b w:val="0"/>
          <w:bCs w:val="0"/>
          <w:sz w:val="24"/>
          <w:szCs w:val="24"/>
        </w:rPr>
        <w:tab/>
        <w:t xml:space="preserve">nei cui confronti è pendente procedimento per l'applicazione di una delle misure di prevenzione o di una delle cause ostative di cui, rispettivamente all’art. 6 e all’art. 67 del D. Lgs. 06.09.2011, n. 159 e nei cui confronti sussistono cause di divieto, decadenza o </w:t>
      </w:r>
      <w:r>
        <w:rPr>
          <w:rFonts w:ascii="Times New Roman" w:hAnsi="Times New Roman" w:cs="Times New Roman"/>
          <w:b w:val="0"/>
          <w:bCs w:val="0"/>
          <w:sz w:val="24"/>
          <w:szCs w:val="24"/>
        </w:rPr>
        <w:lastRenderedPageBreak/>
        <w:t xml:space="preserve">sospensione, di cui all’art. 67 del D. Lgs. 06.09.2011, n. 159; l'esclusione e il divieto operano se la pendenza del procedimento riguarda il titolare o il direttore tecnico, se si tratta di impresa individuale; i soci o il direttore tecnico se si tratta di società in nome collettivo, i soci accomandatari o il direttore tecnico se si tratta di società in accomandita semplice, gli amministratori muniti di poteri di rappresentanza o il direttore tecnico o il socio unico persona fisica, ovvero il socio di maggioranza in caso di società con meno di quattro soci, se si tratta di altro tipo di società; </w:t>
      </w:r>
    </w:p>
    <w:p w14:paraId="617ACB89" w14:textId="77777777" w:rsidR="00A65CC2" w:rsidRDefault="00E25AAE">
      <w:pPr>
        <w:pStyle w:val="Corpotesto"/>
        <w:widowControl w:val="0"/>
        <w:overflowPunct w:val="0"/>
        <w:spacing w:before="60" w:after="60" w:line="240" w:lineRule="auto"/>
        <w:ind w:left="900" w:hanging="474"/>
        <w:textAlignment w:val="auto"/>
      </w:pPr>
      <w:r>
        <w:rPr>
          <w:rFonts w:ascii="Times New Roman" w:hAnsi="Times New Roman" w:cs="Times New Roman"/>
          <w:b w:val="0"/>
          <w:bCs w:val="0"/>
          <w:sz w:val="24"/>
          <w:szCs w:val="24"/>
        </w:rPr>
        <w:t>c)</w:t>
      </w:r>
      <w:r>
        <w:rPr>
          <w:rFonts w:ascii="Times New Roman" w:hAnsi="Times New Roman" w:cs="Times New Roman"/>
          <w:b w:val="0"/>
          <w:bCs w:val="0"/>
          <w:sz w:val="24"/>
          <w:szCs w:val="24"/>
        </w:rPr>
        <w:tab/>
      </w:r>
      <w:r w:rsidRPr="004D23BD">
        <w:rPr>
          <w:rFonts w:ascii="Times New Roman" w:hAnsi="Times New Roman" w:cs="Times New Roman"/>
          <w:b w:val="0"/>
          <w:bCs w:val="0"/>
          <w:sz w:val="24"/>
          <w:szCs w:val="24"/>
        </w:rPr>
        <w:t>nei cui confronti è stata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è comunque causa di esclusione la condanna, con sentenza passata in giudicato, per uno o più reati di partecipazione a un'organizzazione criminale, corruzione, frode, riciclaggio, quali definiti dagli atti comunitari citati all'art. 45, paragrafo 1, direttiva Ce 2004/18; l'esclusione e il divieto operano se la sentenza o il decreto sono stati emessi nei confronti: del titolare o del direttore tecnico se si tratta di impresa individuale; dei soci o del direttore tecnico, se si tratta di società in nome collettivo; dei soci accomandatari o del direttore tecnico se si tratta di società in accomandita semplice; degli amministratori muniti di potere di rappresentanza 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 l'esclusione e il divieto in ogni caso non operano quando il reato è stato depenalizzato ovvero quando è intervenuta la riabilitazione ovvero quando il reato è stato dichiarato estinto dopo la condanna ovvero in caso di revoca della condanna medesima;</w:t>
      </w:r>
      <w:r>
        <w:rPr>
          <w:rFonts w:ascii="Times New Roman" w:hAnsi="Times New Roman" w:cs="Times New Roman"/>
          <w:b w:val="0"/>
          <w:bCs w:val="0"/>
          <w:sz w:val="24"/>
          <w:szCs w:val="24"/>
        </w:rPr>
        <w:t xml:space="preserve"> </w:t>
      </w:r>
    </w:p>
    <w:p w14:paraId="3EDF4313" w14:textId="77777777" w:rsidR="00A65CC2" w:rsidRDefault="00E25AAE">
      <w:pPr>
        <w:pStyle w:val="Corpotesto"/>
        <w:widowControl w:val="0"/>
        <w:tabs>
          <w:tab w:val="left" w:pos="900"/>
        </w:tabs>
        <w:overflowPunct w:val="0"/>
        <w:spacing w:before="60" w:after="60" w:line="240" w:lineRule="auto"/>
        <w:ind w:left="900" w:hanging="474"/>
        <w:textAlignment w:val="auto"/>
      </w:pPr>
      <w:r>
        <w:rPr>
          <w:rFonts w:ascii="Times New Roman" w:hAnsi="Times New Roman" w:cs="Times New Roman"/>
          <w:b w:val="0"/>
          <w:bCs w:val="0"/>
          <w:sz w:val="24"/>
          <w:szCs w:val="24"/>
        </w:rPr>
        <w:t>d)</w:t>
      </w:r>
      <w:r>
        <w:rPr>
          <w:rFonts w:ascii="Times New Roman" w:hAnsi="Times New Roman" w:cs="Times New Roman"/>
          <w:b w:val="0"/>
          <w:bCs w:val="0"/>
          <w:sz w:val="24"/>
          <w:szCs w:val="24"/>
        </w:rPr>
        <w:tab/>
        <w:t xml:space="preserve">che hanno violato il divieto di intestazione fiduciaria posto all'art. 18 della L. 19.03.1990, n. 55 e ss.mm.ii.; l'esclusione ha durata di un anno decorrente dall'accertamento definitivo della violazione e va comunque disposta se la violazione non è stata rimossa; </w:t>
      </w:r>
    </w:p>
    <w:p w14:paraId="161D16DB" w14:textId="77777777" w:rsidR="00A65CC2" w:rsidRDefault="00E25AAE">
      <w:pPr>
        <w:pStyle w:val="Corpotesto"/>
        <w:widowControl w:val="0"/>
        <w:tabs>
          <w:tab w:val="left" w:pos="900"/>
        </w:tabs>
        <w:overflowPunct w:val="0"/>
        <w:spacing w:before="60" w:after="60" w:line="240" w:lineRule="auto"/>
        <w:ind w:left="900" w:hanging="474"/>
        <w:textAlignment w:val="auto"/>
      </w:pPr>
      <w:r>
        <w:rPr>
          <w:rFonts w:ascii="Times New Roman" w:hAnsi="Times New Roman" w:cs="Times New Roman"/>
          <w:b w:val="0"/>
          <w:bCs w:val="0"/>
          <w:sz w:val="24"/>
          <w:szCs w:val="24"/>
        </w:rPr>
        <w:t>e)</w:t>
      </w:r>
      <w:r>
        <w:rPr>
          <w:rFonts w:ascii="Times New Roman" w:hAnsi="Times New Roman" w:cs="Times New Roman"/>
          <w:b w:val="0"/>
          <w:bCs w:val="0"/>
          <w:sz w:val="24"/>
          <w:szCs w:val="24"/>
        </w:rPr>
        <w:tab/>
        <w:t xml:space="preserve">che hanno commesso gravi infrazioni debitamente accertate alle norme in materia di sicurezza e a ogni altro obbligo derivante dai rapporti di lavoro; </w:t>
      </w:r>
    </w:p>
    <w:p w14:paraId="7502990F" w14:textId="77777777" w:rsidR="00A65CC2" w:rsidRDefault="00E25AAE">
      <w:pPr>
        <w:pStyle w:val="Corpotesto"/>
        <w:widowControl w:val="0"/>
        <w:tabs>
          <w:tab w:val="left" w:pos="900"/>
        </w:tabs>
        <w:overflowPunct w:val="0"/>
        <w:spacing w:before="60" w:after="60" w:line="240" w:lineRule="auto"/>
        <w:ind w:left="900" w:hanging="474"/>
        <w:textAlignment w:val="auto"/>
      </w:pPr>
      <w:r>
        <w:rPr>
          <w:rFonts w:ascii="Times New Roman" w:hAnsi="Times New Roman" w:cs="Times New Roman"/>
          <w:b w:val="0"/>
          <w:bCs w:val="0"/>
          <w:sz w:val="24"/>
          <w:szCs w:val="24"/>
        </w:rPr>
        <w:t>f)</w:t>
      </w:r>
      <w:r>
        <w:rPr>
          <w:rFonts w:ascii="Times New Roman" w:hAnsi="Times New Roman" w:cs="Times New Roman"/>
          <w:b w:val="0"/>
          <w:bCs w:val="0"/>
          <w:sz w:val="24"/>
          <w:szCs w:val="24"/>
        </w:rPr>
        <w:tab/>
        <w:t xml:space="preserve">che, secondo motivata valutazione della stazione appaltante, hanno commesso grave negligenza o malafede nell'esecuzione delle prestazioni affidate dalla stazione appaltante che bandisce la gara; o che hanno commesso un errore grave nell'esercizio della loro attività professionale, accertato con qualsiasi mezzo di prova da parte della stazione appaltante; </w:t>
      </w:r>
    </w:p>
    <w:p w14:paraId="7FB6DBEA" w14:textId="77777777" w:rsidR="00A65CC2" w:rsidRDefault="00E25AAE">
      <w:pPr>
        <w:pStyle w:val="Corpotesto"/>
        <w:widowControl w:val="0"/>
        <w:tabs>
          <w:tab w:val="left" w:pos="900"/>
        </w:tabs>
        <w:overflowPunct w:val="0"/>
        <w:spacing w:before="60" w:after="60" w:line="240" w:lineRule="auto"/>
        <w:ind w:left="900" w:hanging="474"/>
        <w:textAlignment w:val="auto"/>
      </w:pPr>
      <w:r>
        <w:rPr>
          <w:rFonts w:ascii="Times New Roman" w:hAnsi="Times New Roman" w:cs="Times New Roman"/>
          <w:b w:val="0"/>
          <w:bCs w:val="0"/>
          <w:sz w:val="24"/>
          <w:szCs w:val="24"/>
        </w:rPr>
        <w:t>g)</w:t>
      </w:r>
      <w:r>
        <w:rPr>
          <w:rFonts w:ascii="Times New Roman" w:hAnsi="Times New Roman" w:cs="Times New Roman"/>
          <w:b w:val="0"/>
          <w:bCs w:val="0"/>
          <w:sz w:val="24"/>
          <w:szCs w:val="24"/>
        </w:rPr>
        <w:tab/>
        <w:t xml:space="preserve">che hanno commesso violazioni gravi, definitivamente accertate, rispetto agli obblighi relativi al pagamento delle imposte e tasse, secondo la legislazione italiana o quella dello Stato in cui sono stabiliti; </w:t>
      </w:r>
    </w:p>
    <w:p w14:paraId="251FAFCC" w14:textId="77777777" w:rsidR="00A65CC2" w:rsidRDefault="00E25AAE">
      <w:pPr>
        <w:pStyle w:val="Corpotesto"/>
        <w:widowControl w:val="0"/>
        <w:tabs>
          <w:tab w:val="left" w:pos="900"/>
        </w:tabs>
        <w:overflowPunct w:val="0"/>
        <w:spacing w:before="60" w:after="60" w:line="240" w:lineRule="auto"/>
        <w:ind w:left="900" w:hanging="474"/>
        <w:textAlignment w:val="auto"/>
      </w:pPr>
      <w:r>
        <w:rPr>
          <w:rFonts w:ascii="Times New Roman" w:hAnsi="Times New Roman" w:cs="Times New Roman"/>
          <w:b w:val="0"/>
          <w:bCs w:val="0"/>
          <w:sz w:val="24"/>
          <w:szCs w:val="24"/>
        </w:rPr>
        <w:t>h)</w:t>
      </w:r>
      <w:r>
        <w:rPr>
          <w:rFonts w:ascii="Times New Roman" w:hAnsi="Times New Roman" w:cs="Times New Roman"/>
          <w:b w:val="0"/>
          <w:bCs w:val="0"/>
          <w:sz w:val="24"/>
          <w:szCs w:val="24"/>
        </w:rPr>
        <w:tab/>
        <w:t>nei cui confronti, ai sensi del comma 1-ter, risulta l’iscrizione nel casellario informatico di cui all’art. 7, comma 10, per aver presentato falsa dichiarazione o falsa documentazione in merito a requisiti e condizioni rilevanti per la partecipazione a procedure di gara e per l’affidamento dei subappalti;</w:t>
      </w:r>
    </w:p>
    <w:p w14:paraId="4BA7EE77" w14:textId="77777777" w:rsidR="00A65CC2" w:rsidRDefault="00E25AAE">
      <w:pPr>
        <w:pStyle w:val="Corpotesto"/>
        <w:widowControl w:val="0"/>
        <w:tabs>
          <w:tab w:val="left" w:pos="900"/>
        </w:tabs>
        <w:overflowPunct w:val="0"/>
        <w:spacing w:before="60" w:after="60" w:line="240" w:lineRule="auto"/>
        <w:ind w:left="900" w:hanging="474"/>
        <w:textAlignment w:val="auto"/>
      </w:pPr>
      <w:r>
        <w:rPr>
          <w:rFonts w:ascii="Times New Roman" w:hAnsi="Times New Roman" w:cs="Times New Roman"/>
          <w:b w:val="0"/>
          <w:bCs w:val="0"/>
          <w:sz w:val="24"/>
          <w:szCs w:val="24"/>
        </w:rPr>
        <w:t>i)</w:t>
      </w:r>
      <w:r>
        <w:rPr>
          <w:rFonts w:ascii="Times New Roman" w:hAnsi="Times New Roman" w:cs="Times New Roman"/>
          <w:b w:val="0"/>
          <w:bCs w:val="0"/>
          <w:sz w:val="24"/>
          <w:szCs w:val="24"/>
        </w:rPr>
        <w:tab/>
        <w:t>che hanno commesso violazioni gravi, definitivamente accertate, alle norme in materia di contributi previdenziali e assistenziali, secondo la legislazione italiana o dello Stato in cui sono stabiliti;</w:t>
      </w:r>
    </w:p>
    <w:p w14:paraId="04741E68" w14:textId="77777777" w:rsidR="00A65CC2" w:rsidRDefault="00E25AAE">
      <w:pPr>
        <w:pStyle w:val="Corpotesto"/>
        <w:widowControl w:val="0"/>
        <w:tabs>
          <w:tab w:val="left" w:pos="900"/>
        </w:tabs>
        <w:overflowPunct w:val="0"/>
        <w:spacing w:before="60" w:after="60" w:line="240" w:lineRule="auto"/>
        <w:ind w:left="900" w:hanging="474"/>
        <w:textAlignment w:val="auto"/>
      </w:pPr>
      <w:r>
        <w:rPr>
          <w:rFonts w:ascii="Times New Roman" w:hAnsi="Times New Roman" w:cs="Times New Roman"/>
          <w:b w:val="0"/>
          <w:bCs w:val="0"/>
          <w:sz w:val="24"/>
          <w:szCs w:val="24"/>
        </w:rPr>
        <w:t>l)</w:t>
      </w:r>
      <w:r>
        <w:rPr>
          <w:rFonts w:ascii="Times New Roman" w:hAnsi="Times New Roman" w:cs="Times New Roman"/>
          <w:b w:val="0"/>
          <w:bCs w:val="0"/>
          <w:sz w:val="24"/>
          <w:szCs w:val="24"/>
        </w:rPr>
        <w:tab/>
        <w:t>che non presentino la certificazione di cui all'art. 17 della L. 12.03.1999, n. 68, salvo il disposto del comma 2;</w:t>
      </w:r>
    </w:p>
    <w:p w14:paraId="75BF20B8" w14:textId="64359BA5" w:rsidR="00A65CC2" w:rsidRDefault="00E25AAE">
      <w:pPr>
        <w:pStyle w:val="Corpotesto"/>
        <w:widowControl w:val="0"/>
        <w:tabs>
          <w:tab w:val="left" w:pos="900"/>
        </w:tabs>
        <w:overflowPunct w:val="0"/>
        <w:spacing w:before="60" w:after="60" w:line="240" w:lineRule="auto"/>
        <w:ind w:left="900" w:hanging="474"/>
        <w:textAlignment w:val="auto"/>
      </w:pPr>
      <w:r>
        <w:rPr>
          <w:rFonts w:ascii="Times New Roman" w:hAnsi="Times New Roman" w:cs="Times New Roman"/>
          <w:b w:val="0"/>
          <w:bCs w:val="0"/>
          <w:sz w:val="24"/>
          <w:szCs w:val="24"/>
        </w:rPr>
        <w:t>m)</w:t>
      </w:r>
      <w:r>
        <w:rPr>
          <w:rFonts w:ascii="Times New Roman" w:hAnsi="Times New Roman" w:cs="Times New Roman"/>
          <w:b w:val="0"/>
          <w:bCs w:val="0"/>
          <w:sz w:val="24"/>
          <w:szCs w:val="24"/>
        </w:rPr>
        <w:tab/>
        <w:t xml:space="preserve">nei cui confronti è stata applicata la sanzione interdittiva di cui all'art. 9, comma 2, lett. c), del D. Lsg. 08.06.2011, n. 231, o altra sanzione che comporta il divieto di contrarre con la </w:t>
      </w:r>
      <w:r>
        <w:rPr>
          <w:rFonts w:ascii="Times New Roman" w:hAnsi="Times New Roman" w:cs="Times New Roman"/>
          <w:b w:val="0"/>
          <w:bCs w:val="0"/>
          <w:sz w:val="24"/>
          <w:szCs w:val="24"/>
        </w:rPr>
        <w:lastRenderedPageBreak/>
        <w:t>pubblica amministrazione compresi i provvedimenti interdittivi di cui all'art. 14 del D. Lgs. 09.04.2008, n. 81 e di cui all’art. 53, comma 16-ter, del D. Lgs. n. 165/2001;</w:t>
      </w:r>
    </w:p>
    <w:p w14:paraId="405721BD" w14:textId="77777777" w:rsidR="00A65CC2" w:rsidRDefault="00E25AAE">
      <w:pPr>
        <w:pStyle w:val="Corpotesto"/>
        <w:widowControl w:val="0"/>
        <w:tabs>
          <w:tab w:val="left" w:pos="900"/>
        </w:tabs>
        <w:overflowPunct w:val="0"/>
        <w:spacing w:before="60" w:after="60" w:line="240" w:lineRule="auto"/>
        <w:ind w:left="900" w:hanging="474"/>
        <w:textAlignment w:val="auto"/>
      </w:pPr>
      <w:r>
        <w:rPr>
          <w:rFonts w:ascii="Times New Roman" w:hAnsi="Times New Roman" w:cs="Times New Roman"/>
          <w:b w:val="0"/>
          <w:bCs w:val="0"/>
          <w:sz w:val="24"/>
          <w:szCs w:val="24"/>
        </w:rPr>
        <w:t>m-ter) di cui alla precedente lettera b) che, pur essendo stati vittime dei reati previsti e puniti dagli artt. 317 e 629 aggravati ai sensi dell’articolo 7 del decreto-legge 13 maggio 1991, n. 152, convertito, con modificazioni, dalla legge 12 luglio 1991, n. 203, non risultino aver denunciato i fatti all’autorità giudiziaria, salvo che ricorrano i casi previsti dall’art. 4, comma 1, della L. 24.11.1981, n. 689.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all’Autorità di cui all’art. 6, la quale cura la pubblicazione della comunicazione sul sito dell’Osservatorio;</w:t>
      </w:r>
    </w:p>
    <w:p w14:paraId="69B622E7" w14:textId="77777777" w:rsidR="00A65CC2" w:rsidRDefault="00E25AAE">
      <w:pPr>
        <w:pStyle w:val="Corpotesto"/>
        <w:widowControl w:val="0"/>
        <w:tabs>
          <w:tab w:val="left" w:pos="900"/>
        </w:tabs>
        <w:overflowPunct w:val="0"/>
        <w:spacing w:before="60" w:after="60" w:line="240" w:lineRule="auto"/>
        <w:ind w:left="900" w:hanging="474"/>
        <w:textAlignment w:val="auto"/>
      </w:pPr>
      <w:r>
        <w:rPr>
          <w:rFonts w:ascii="Times New Roman" w:hAnsi="Times New Roman" w:cs="Times New Roman"/>
          <w:b w:val="0"/>
          <w:bCs w:val="0"/>
          <w:sz w:val="24"/>
          <w:szCs w:val="24"/>
        </w:rPr>
        <w:t>m-quater) che si trovino,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w:t>
      </w:r>
    </w:p>
    <w:p w14:paraId="0B65F08E" w14:textId="77777777" w:rsidR="00A65CC2" w:rsidRDefault="00A65CC2">
      <w:pPr>
        <w:pStyle w:val="Corpotesto"/>
        <w:widowControl w:val="0"/>
        <w:tabs>
          <w:tab w:val="left" w:pos="900"/>
        </w:tabs>
        <w:overflowPunct w:val="0"/>
        <w:spacing w:before="60" w:after="60" w:line="240" w:lineRule="auto"/>
        <w:ind w:left="900" w:hanging="474"/>
        <w:textAlignment w:val="auto"/>
        <w:rPr>
          <w:rFonts w:ascii="Times New Roman" w:hAnsi="Times New Roman" w:cs="Times New Roman"/>
          <w:b w:val="0"/>
          <w:bCs w:val="0"/>
          <w:sz w:val="24"/>
          <w:szCs w:val="24"/>
          <w:highlight w:val="magenta"/>
        </w:rPr>
      </w:pPr>
    </w:p>
    <w:p w14:paraId="60CA3BFE" w14:textId="77777777" w:rsidR="00A65CC2" w:rsidRDefault="00A65CC2">
      <w:pPr>
        <w:pStyle w:val="Corpotesto"/>
        <w:widowControl w:val="0"/>
        <w:tabs>
          <w:tab w:val="left" w:pos="900"/>
        </w:tabs>
        <w:overflowPunct w:val="0"/>
        <w:spacing w:before="60" w:after="60" w:line="240" w:lineRule="auto"/>
        <w:ind w:left="900" w:hanging="474"/>
        <w:textAlignment w:val="auto"/>
        <w:rPr>
          <w:rFonts w:ascii="Times New Roman" w:hAnsi="Times New Roman" w:cs="Times New Roman"/>
          <w:b w:val="0"/>
          <w:bCs w:val="0"/>
          <w:sz w:val="24"/>
          <w:szCs w:val="24"/>
          <w:highlight w:val="yellow"/>
        </w:rPr>
      </w:pPr>
    </w:p>
    <w:p w14:paraId="496C7942" w14:textId="77777777" w:rsidR="00A65CC2" w:rsidRDefault="00E25AAE">
      <w:pPr>
        <w:pStyle w:val="Corpotesto"/>
        <w:widowControl w:val="0"/>
        <w:tabs>
          <w:tab w:val="left" w:pos="900"/>
        </w:tabs>
        <w:overflowPunct w:val="0"/>
        <w:spacing w:before="60" w:after="60" w:line="240" w:lineRule="auto"/>
        <w:ind w:left="900" w:hanging="474"/>
        <w:textAlignment w:val="auto"/>
      </w:pPr>
      <w:r>
        <w:rPr>
          <w:rFonts w:ascii="Times New Roman" w:hAnsi="Times New Roman" w:cs="Times New Roman"/>
          <w:bCs w:val="0"/>
          <w:sz w:val="24"/>
          <w:szCs w:val="24"/>
        </w:rPr>
        <w:t>Dichiara inoltre</w:t>
      </w:r>
      <w:r>
        <w:rPr>
          <w:rFonts w:ascii="Times New Roman" w:hAnsi="Times New Roman" w:cs="Times New Roman"/>
          <w:b w:val="0"/>
          <w:bCs w:val="0"/>
          <w:sz w:val="24"/>
          <w:szCs w:val="24"/>
        </w:rPr>
        <w:t>:</w:t>
      </w:r>
    </w:p>
    <w:p w14:paraId="6174A7B9" w14:textId="77777777" w:rsidR="00A65CC2" w:rsidRDefault="00E25AAE">
      <w:pPr>
        <w:pStyle w:val="Intestazione"/>
        <w:widowControl/>
        <w:numPr>
          <w:ilvl w:val="0"/>
          <w:numId w:val="4"/>
        </w:numPr>
        <w:tabs>
          <w:tab w:val="clear" w:pos="4819"/>
          <w:tab w:val="clear" w:pos="9638"/>
        </w:tabs>
        <w:spacing w:line="360" w:lineRule="auto"/>
        <w:jc w:val="both"/>
      </w:pPr>
      <w:r>
        <w:rPr>
          <w:sz w:val="22"/>
        </w:rPr>
        <w:t xml:space="preserve"> Che la Ditta è iscritta nel Registro delle imprese della C.C.I.A.A. di _______________ con i seguenti dati: </w:t>
      </w:r>
    </w:p>
    <w:p w14:paraId="535360BD" w14:textId="77777777" w:rsidR="00A65CC2" w:rsidRDefault="00E25AAE">
      <w:pPr>
        <w:pStyle w:val="Intestazione"/>
        <w:widowControl/>
        <w:tabs>
          <w:tab w:val="clear" w:pos="4819"/>
          <w:tab w:val="clear" w:pos="9638"/>
        </w:tabs>
        <w:spacing w:line="360" w:lineRule="auto"/>
        <w:ind w:left="360"/>
        <w:jc w:val="both"/>
      </w:pPr>
      <w:r>
        <w:rPr>
          <w:sz w:val="22"/>
        </w:rPr>
        <w:t>Denominazione ________________________________________________________-</w:t>
      </w:r>
    </w:p>
    <w:p w14:paraId="40B30827" w14:textId="77777777" w:rsidR="00A65CC2" w:rsidRDefault="00E25AAE">
      <w:pPr>
        <w:pStyle w:val="Intestazione"/>
        <w:widowControl/>
        <w:tabs>
          <w:tab w:val="clear" w:pos="4819"/>
          <w:tab w:val="clear" w:pos="9638"/>
        </w:tabs>
        <w:spacing w:line="360" w:lineRule="auto"/>
        <w:ind w:left="360"/>
        <w:jc w:val="both"/>
      </w:pPr>
      <w:r>
        <w:rPr>
          <w:sz w:val="22"/>
        </w:rPr>
        <w:t>Numero di iscrizione C.C.I.A.A. e data _______________________________________</w:t>
      </w:r>
    </w:p>
    <w:p w14:paraId="2F4CA3AD" w14:textId="77777777" w:rsidR="00A65CC2" w:rsidRDefault="00E25AAE">
      <w:pPr>
        <w:pStyle w:val="Intestazione"/>
        <w:widowControl/>
        <w:tabs>
          <w:tab w:val="clear" w:pos="4819"/>
          <w:tab w:val="clear" w:pos="9638"/>
        </w:tabs>
        <w:spacing w:line="360" w:lineRule="auto"/>
        <w:ind w:left="360"/>
        <w:jc w:val="both"/>
      </w:pPr>
      <w:r>
        <w:rPr>
          <w:sz w:val="22"/>
        </w:rPr>
        <w:t>Partita IVA _____________________________________________________________</w:t>
      </w:r>
    </w:p>
    <w:p w14:paraId="2A2FDFB8" w14:textId="77777777" w:rsidR="00A65CC2" w:rsidRDefault="00E25AAE">
      <w:pPr>
        <w:pStyle w:val="Intestazione"/>
        <w:widowControl/>
        <w:tabs>
          <w:tab w:val="clear" w:pos="4819"/>
          <w:tab w:val="clear" w:pos="9638"/>
        </w:tabs>
        <w:spacing w:line="360" w:lineRule="auto"/>
        <w:ind w:left="360"/>
        <w:jc w:val="both"/>
      </w:pPr>
      <w:r>
        <w:rPr>
          <w:sz w:val="22"/>
        </w:rPr>
        <w:t>Forma giuridica _________________________________________________________</w:t>
      </w:r>
    </w:p>
    <w:p w14:paraId="09A64E58" w14:textId="77777777" w:rsidR="00A65CC2" w:rsidRDefault="00E25AAE">
      <w:pPr>
        <w:pStyle w:val="Intestazione"/>
        <w:widowControl/>
        <w:tabs>
          <w:tab w:val="clear" w:pos="4819"/>
          <w:tab w:val="clear" w:pos="9638"/>
        </w:tabs>
        <w:spacing w:line="360" w:lineRule="auto"/>
        <w:ind w:left="360"/>
        <w:jc w:val="both"/>
      </w:pPr>
      <w:r>
        <w:rPr>
          <w:sz w:val="22"/>
        </w:rPr>
        <w:t>Sede (comune) _____________ Via ___________________________________n° ___</w:t>
      </w:r>
    </w:p>
    <w:p w14:paraId="4C1837CC" w14:textId="77777777" w:rsidR="00A65CC2" w:rsidRDefault="00E25AAE">
      <w:pPr>
        <w:pStyle w:val="Intestazione"/>
        <w:widowControl/>
        <w:tabs>
          <w:tab w:val="clear" w:pos="4819"/>
          <w:tab w:val="clear" w:pos="9638"/>
        </w:tabs>
        <w:spacing w:line="360" w:lineRule="auto"/>
        <w:ind w:left="360"/>
        <w:jc w:val="both"/>
      </w:pPr>
      <w:r>
        <w:rPr>
          <w:sz w:val="22"/>
        </w:rPr>
        <w:t>Oggetto sociale __________________________________________________________</w:t>
      </w:r>
    </w:p>
    <w:p w14:paraId="58215EEE" w14:textId="77777777" w:rsidR="00A65CC2" w:rsidRDefault="00E25AAE">
      <w:pPr>
        <w:pStyle w:val="Intestazione"/>
        <w:widowControl/>
        <w:tabs>
          <w:tab w:val="clear" w:pos="4819"/>
          <w:tab w:val="clear" w:pos="9638"/>
        </w:tabs>
        <w:spacing w:line="360" w:lineRule="auto"/>
        <w:ind w:left="360"/>
        <w:jc w:val="both"/>
      </w:pPr>
      <w:r>
        <w:rPr>
          <w:sz w:val="22"/>
        </w:rPr>
        <w:t>Attività esercitata ________________________________________________________</w:t>
      </w:r>
    </w:p>
    <w:p w14:paraId="1343B7CA" w14:textId="77777777" w:rsidR="00A65CC2" w:rsidRDefault="00E25AAE">
      <w:pPr>
        <w:pStyle w:val="Intestazione"/>
        <w:widowControl/>
        <w:tabs>
          <w:tab w:val="clear" w:pos="4819"/>
          <w:tab w:val="clear" w:pos="9638"/>
        </w:tabs>
        <w:spacing w:line="360" w:lineRule="auto"/>
        <w:ind w:left="360"/>
        <w:jc w:val="both"/>
      </w:pPr>
      <w:r>
        <w:rPr>
          <w:sz w:val="22"/>
        </w:rPr>
        <w:t>Data inizio attività _______________________________________________________</w:t>
      </w:r>
    </w:p>
    <w:p w14:paraId="27EE865E" w14:textId="77777777" w:rsidR="00A65CC2" w:rsidRDefault="00E25AAE">
      <w:pPr>
        <w:pStyle w:val="Paragrafoelenco1"/>
        <w:numPr>
          <w:ilvl w:val="0"/>
          <w:numId w:val="5"/>
        </w:numPr>
        <w:spacing w:before="0"/>
        <w:ind w:left="142" w:firstLine="567"/>
      </w:pPr>
      <w:r>
        <w:rPr>
          <w:rFonts w:eastAsia="Times New Roman"/>
        </w:rPr>
        <w:t>che non si trova in alcuna delle posizioni o condizioni ostative previste dalla vigente legislazione in materia di lotta alla delinquenza di tipo mafioso;</w:t>
      </w:r>
    </w:p>
    <w:p w14:paraId="04A590A7" w14:textId="77777777" w:rsidR="00A65CC2" w:rsidRDefault="00E25AAE">
      <w:pPr>
        <w:pStyle w:val="Paragrafoelenco1"/>
        <w:numPr>
          <w:ilvl w:val="0"/>
          <w:numId w:val="5"/>
        </w:numPr>
        <w:spacing w:before="0"/>
        <w:ind w:left="142" w:firstLine="567"/>
      </w:pPr>
      <w:r>
        <w:rPr>
          <w:rFonts w:eastAsia="Times New Roman"/>
        </w:rPr>
        <w:t>che è in possesso della certificazione di qualità rilasciata da un organismo di attestazione regolarmente autorizzato, in corso di validità;</w:t>
      </w:r>
    </w:p>
    <w:p w14:paraId="5EAB1B9A" w14:textId="77777777" w:rsidR="00A65CC2" w:rsidRDefault="00E25AAE">
      <w:pPr>
        <w:pStyle w:val="Paragrafoelenco1"/>
        <w:numPr>
          <w:ilvl w:val="0"/>
          <w:numId w:val="1"/>
        </w:numPr>
        <w:spacing w:before="0"/>
        <w:ind w:left="0" w:firstLine="720"/>
      </w:pPr>
      <w:r>
        <w:rPr>
          <w:rFonts w:eastAsia="Times New Roman"/>
        </w:rPr>
        <w:t xml:space="preserve">che ha preso visione del presente disciplinare di gara e del capitolato speciale con documentazione allegata e di accettarli senza riserva alcuna; </w:t>
      </w:r>
    </w:p>
    <w:p w14:paraId="654EC0FA" w14:textId="77777777" w:rsidR="00A65CC2" w:rsidRDefault="00E25AAE">
      <w:pPr>
        <w:pStyle w:val="Paragrafoelenco1"/>
        <w:numPr>
          <w:ilvl w:val="0"/>
          <w:numId w:val="1"/>
        </w:numPr>
        <w:spacing w:before="0"/>
        <w:ind w:left="0" w:firstLine="720"/>
      </w:pPr>
      <w:r>
        <w:rPr>
          <w:rFonts w:eastAsia="Times New Roman"/>
        </w:rPr>
        <w:t xml:space="preserve">che ha avuto modo di valutare tutte le circostanze che hanno portato alla determinazione del prezzo e che ha considerato lo stesso congruo e remunerativo; </w:t>
      </w:r>
    </w:p>
    <w:p w14:paraId="194E3574" w14:textId="77777777" w:rsidR="00A65CC2" w:rsidRDefault="00E25AAE">
      <w:pPr>
        <w:pStyle w:val="Paragrafoelenco1"/>
        <w:numPr>
          <w:ilvl w:val="0"/>
          <w:numId w:val="1"/>
        </w:numPr>
        <w:spacing w:before="0"/>
        <w:ind w:left="0" w:firstLine="720"/>
      </w:pPr>
      <w:r>
        <w:rPr>
          <w:rFonts w:eastAsia="Times New Roman"/>
        </w:rPr>
        <w:t>di avere preso visione dei luoghi e allega la “Scheda sopralluogo” e il “verbale di sopralluogo”, rilasciati dalla stazione appaltante, attestanti la presa visione dello stato dei luoghi in cui deve essere eseguita la prestazione;</w:t>
      </w:r>
    </w:p>
    <w:p w14:paraId="68655591" w14:textId="77777777" w:rsidR="00A65CC2" w:rsidRDefault="00E25AAE">
      <w:pPr>
        <w:pStyle w:val="Paragrafoelenco1"/>
        <w:numPr>
          <w:ilvl w:val="0"/>
          <w:numId w:val="1"/>
        </w:numPr>
        <w:spacing w:before="0"/>
        <w:ind w:left="0" w:firstLine="720"/>
      </w:pPr>
      <w:r>
        <w:rPr>
          <w:rFonts w:eastAsia="Times New Roman"/>
        </w:rPr>
        <w:lastRenderedPageBreak/>
        <w:t xml:space="preserve">che è nella possibilità di espletare il servizio di pulizia oggetto di questa RdO con proprio personale specializzato e dovrà utilizzare prodotti ed impiegare attrezzature e macchine in propria disponibilità. L’impiego degli attrezzi e delle macchine, la loro scelta e le loro caratteristiche tecniche ai sensi del D. Lgs. n. 9 aprile 2008 n. 81 e del D. Lgs. n. 3 </w:t>
      </w:r>
      <w:proofErr w:type="gramStart"/>
      <w:r>
        <w:rPr>
          <w:rFonts w:eastAsia="Times New Roman"/>
        </w:rPr>
        <w:t>Agosto</w:t>
      </w:r>
      <w:proofErr w:type="gramEnd"/>
      <w:r>
        <w:rPr>
          <w:rFonts w:eastAsia="Times New Roman"/>
        </w:rPr>
        <w:t xml:space="preserve"> 2009 n. 106, e sono tecnicamente efficienti e mantenute in perfetto stato, inoltre sono dotate di tutti quegli accorgimenti e accessori atti a proteggere e salvaguardare l’operatore e i terzi da eventuali infortuni. Tutte le macchine sono conformi a quanto previsto dalle normative vigenti. L'impresa sarà responsabile della custodia sia delle macchine e attrezzature tecniche sia dei prodotti utilizzati;</w:t>
      </w:r>
    </w:p>
    <w:p w14:paraId="12907EE2" w14:textId="77A10073" w:rsidR="00A65CC2" w:rsidRDefault="00E25AAE">
      <w:pPr>
        <w:pStyle w:val="Paragrafoelenco1"/>
        <w:numPr>
          <w:ilvl w:val="0"/>
          <w:numId w:val="1"/>
        </w:numPr>
        <w:spacing w:before="0"/>
        <w:ind w:left="0" w:firstLine="720"/>
      </w:pPr>
      <w:r>
        <w:rPr>
          <w:rFonts w:eastAsia="Times New Roman"/>
        </w:rPr>
        <w:t xml:space="preserve">che accetta il patto di integrità allegato alla documentazione di gara (art. 1, comma 17, L. 190/2012) </w:t>
      </w:r>
    </w:p>
    <w:p w14:paraId="4C606A75" w14:textId="77777777" w:rsidR="00A65CC2" w:rsidRDefault="00E25AAE">
      <w:pPr>
        <w:pStyle w:val="Paragrafoelenco1"/>
        <w:numPr>
          <w:ilvl w:val="0"/>
          <w:numId w:val="1"/>
        </w:numPr>
        <w:spacing w:before="0"/>
        <w:ind w:left="0" w:firstLine="720"/>
      </w:pPr>
      <w:r>
        <w:rPr>
          <w:rFonts w:eastAsia="Times New Roman"/>
        </w:rPr>
        <w:t>di essere edotto degli obblighi derivanti dal Codice di comportamento approvato con D.M. n. 525/2014 “Codice di comportamento dei dipendenti del MIUR” in ottemperanza a quanto previsto dall’art. 54 del D. Lgs. 165/2001, così come sostituito dall’art. 1, comma 44, della L. 190/2012 recante “Disposizioni per la prevenzione e la repressione della corruzione e dell’illegalità nella pubblica amministrazione” integra e specifica il Codice di comportamento dei dipendenti pubblici di cui al D.P.R. N. 62/2013</w:t>
      </w:r>
    </w:p>
    <w:p w14:paraId="29E0F9D9" w14:textId="77777777" w:rsidR="00A65CC2" w:rsidRDefault="00E25AAE">
      <w:pPr>
        <w:pStyle w:val="Paragrafoelenco1"/>
        <w:numPr>
          <w:ilvl w:val="0"/>
          <w:numId w:val="1"/>
        </w:numPr>
        <w:spacing w:before="0"/>
        <w:ind w:left="0" w:firstLine="720"/>
      </w:pPr>
      <w:r>
        <w:rPr>
          <w:rFonts w:eastAsia="Times New Roman"/>
        </w:rPr>
        <w:t xml:space="preserve">di impegnarsi, in caso di aggiudicazione, ad osservare e a fare osservare ai propri dipendenti e collaboratori, per quanto applicabile, il suddetto codice, pena la risoluzione del contratto </w:t>
      </w:r>
    </w:p>
    <w:p w14:paraId="36DDD086" w14:textId="77777777" w:rsidR="00A65CC2" w:rsidRDefault="00E25AAE">
      <w:pPr>
        <w:pStyle w:val="Paragrafoelenco1"/>
        <w:numPr>
          <w:ilvl w:val="0"/>
          <w:numId w:val="1"/>
        </w:numPr>
        <w:spacing w:before="0"/>
        <w:ind w:left="0" w:firstLine="720"/>
      </w:pPr>
      <w:r>
        <w:rPr>
          <w:rFonts w:eastAsia="Times New Roman"/>
        </w:rPr>
        <w:t>di accettare, ai sensi dell’art. 100, comma 2 del Codice, i requisiti particolari per l’esecuzione del contratto nell’ipotesi in cui risulti aggiudicatario</w:t>
      </w:r>
    </w:p>
    <w:p w14:paraId="76958496" w14:textId="77777777" w:rsidR="00A65CC2" w:rsidRDefault="00E25AAE">
      <w:pPr>
        <w:pStyle w:val="Paragrafoelenco1"/>
        <w:numPr>
          <w:ilvl w:val="0"/>
          <w:numId w:val="1"/>
        </w:numPr>
        <w:spacing w:before="0"/>
        <w:ind w:left="0" w:firstLine="720"/>
      </w:pPr>
      <w:r>
        <w:rPr>
          <w:rFonts w:eastAsia="Times New Roman"/>
        </w:rPr>
        <w:t>di autorizzare, qualora un partecipante alla gara eserciti la facoltà di “accesso agli atti”, la stazione appaltante a rilasciare copia di tutta la documentazione presentata per la partecipazione alla gara</w:t>
      </w:r>
    </w:p>
    <w:p w14:paraId="610C5B83" w14:textId="780C2614" w:rsidR="00A65CC2" w:rsidRDefault="00E25AAE">
      <w:pPr>
        <w:pStyle w:val="Paragrafoelenco1"/>
        <w:numPr>
          <w:ilvl w:val="0"/>
          <w:numId w:val="1"/>
        </w:numPr>
        <w:spacing w:before="0"/>
        <w:ind w:left="0" w:firstLine="720"/>
      </w:pPr>
      <w:r>
        <w:rPr>
          <w:rFonts w:eastAsia="Times New Roman"/>
        </w:rPr>
        <w:t>di essere informato, ai sensi e per gli effetti dell’art. 13 del Regolamento generale sulla Protezione dei Dati (GDPR/UE/2016/679), che i dati personali raccolti saranno tratta</w:t>
      </w:r>
      <w:r w:rsidR="004D23BD">
        <w:rPr>
          <w:rFonts w:eastAsia="Times New Roman"/>
        </w:rPr>
        <w:t>t</w:t>
      </w:r>
      <w:r>
        <w:rPr>
          <w:rFonts w:eastAsia="Times New Roman"/>
        </w:rPr>
        <w:t>i, anche con strumenti informatici, esclusivamente nell’ambito della presente gara, nonché dell’esistenza dei diritti di cui all’art. 15 del medesimo regolamento (ex art. 7 del D. Lgs. 196/2003)</w:t>
      </w:r>
    </w:p>
    <w:p w14:paraId="321F9585" w14:textId="77777777" w:rsidR="00A65CC2" w:rsidRDefault="00E25AAE">
      <w:pPr>
        <w:widowControl w:val="0"/>
        <w:spacing w:line="360" w:lineRule="auto"/>
        <w:ind w:right="45"/>
        <w:jc w:val="both"/>
      </w:pPr>
      <w:r>
        <w:t>Altresì, ai fini della partecipazione alla gara, dichiara:</w:t>
      </w:r>
    </w:p>
    <w:p w14:paraId="00B7DC7F" w14:textId="77777777" w:rsidR="00A65CC2" w:rsidRDefault="00E25AAE">
      <w:pPr>
        <w:widowControl w:val="0"/>
        <w:spacing w:line="360" w:lineRule="auto"/>
        <w:ind w:left="102" w:right="46" w:firstLine="182"/>
        <w:jc w:val="both"/>
      </w:pPr>
      <w:r>
        <w:t>a) di osservare e di applicare integralmente, all’interno della propria impresa, le norme:</w:t>
      </w:r>
    </w:p>
    <w:p w14:paraId="2892AB10" w14:textId="77777777" w:rsidR="00A65CC2" w:rsidRDefault="00E25AAE">
      <w:pPr>
        <w:widowControl w:val="0"/>
        <w:numPr>
          <w:ilvl w:val="0"/>
          <w:numId w:val="2"/>
        </w:numPr>
        <w:overflowPunct w:val="0"/>
        <w:spacing w:line="360" w:lineRule="auto"/>
        <w:ind w:left="142" w:right="-20" w:firstLine="182"/>
        <w:jc w:val="both"/>
        <w:textAlignment w:val="auto"/>
      </w:pPr>
      <w:r>
        <w:t>del contratto collettivo nazionale di lavoro per i dipendenti;</w:t>
      </w:r>
    </w:p>
    <w:p w14:paraId="1DB93DC3" w14:textId="77777777" w:rsidR="00A65CC2" w:rsidRDefault="00E25AAE">
      <w:pPr>
        <w:widowControl w:val="0"/>
        <w:numPr>
          <w:ilvl w:val="0"/>
          <w:numId w:val="2"/>
        </w:numPr>
        <w:overflowPunct w:val="0"/>
        <w:spacing w:line="360" w:lineRule="auto"/>
        <w:ind w:left="142" w:right="-20" w:firstLine="182"/>
        <w:jc w:val="both"/>
        <w:textAlignment w:val="auto"/>
      </w:pPr>
      <w:r>
        <w:t>del contratto integrativo provinciale di lavoro per i dipendenti;</w:t>
      </w:r>
    </w:p>
    <w:p w14:paraId="6683229D" w14:textId="77777777" w:rsidR="00A65CC2" w:rsidRDefault="00E25AAE">
      <w:pPr>
        <w:widowControl w:val="0"/>
        <w:spacing w:line="360" w:lineRule="auto"/>
        <w:ind w:left="102" w:right="46" w:firstLine="182"/>
        <w:jc w:val="both"/>
      </w:pPr>
      <w:r>
        <w:t>b) conformemente a quanto stabilito:</w:t>
      </w:r>
    </w:p>
    <w:p w14:paraId="4FD3CF24" w14:textId="77777777" w:rsidR="00A65CC2" w:rsidRDefault="00E25AAE">
      <w:pPr>
        <w:widowControl w:val="0"/>
        <w:numPr>
          <w:ilvl w:val="0"/>
          <w:numId w:val="3"/>
        </w:numPr>
        <w:overflowPunct w:val="0"/>
        <w:spacing w:line="360" w:lineRule="auto"/>
        <w:ind w:left="142" w:right="46" w:firstLine="182"/>
        <w:jc w:val="both"/>
        <w:textAlignment w:val="auto"/>
      </w:pPr>
      <w:r>
        <w:t xml:space="preserve">dati di iscrizione presso INPS ed INAIL, ove tenuto, ovvero i motivi della mancata iscrizione; </w:t>
      </w:r>
    </w:p>
    <w:p w14:paraId="0BBE8208" w14:textId="77777777" w:rsidR="00A65CC2" w:rsidRDefault="00E25AAE">
      <w:pPr>
        <w:widowControl w:val="0"/>
        <w:numPr>
          <w:ilvl w:val="0"/>
          <w:numId w:val="3"/>
        </w:numPr>
        <w:overflowPunct w:val="0"/>
        <w:spacing w:line="360" w:lineRule="auto"/>
        <w:ind w:left="142" w:right="46" w:firstLine="182"/>
        <w:jc w:val="both"/>
        <w:textAlignment w:val="auto"/>
      </w:pPr>
      <w:r>
        <w:lastRenderedPageBreak/>
        <w:t>MATRICOLA INPS_____________________________</w:t>
      </w:r>
    </w:p>
    <w:p w14:paraId="268F1A3D" w14:textId="77777777" w:rsidR="00A65CC2" w:rsidRDefault="00E25AAE">
      <w:pPr>
        <w:widowControl w:val="0"/>
        <w:numPr>
          <w:ilvl w:val="0"/>
          <w:numId w:val="3"/>
        </w:numPr>
        <w:overflowPunct w:val="0"/>
        <w:spacing w:line="360" w:lineRule="auto"/>
        <w:ind w:left="142" w:right="46" w:firstLine="182"/>
        <w:jc w:val="both"/>
        <w:textAlignment w:val="auto"/>
      </w:pPr>
      <w:r>
        <w:t>MATRICOLA INAIL____________________________</w:t>
      </w:r>
    </w:p>
    <w:p w14:paraId="5AEE6BE0" w14:textId="77777777" w:rsidR="00A65CC2" w:rsidRDefault="00E25AAE">
      <w:pPr>
        <w:widowControl w:val="0"/>
        <w:numPr>
          <w:ilvl w:val="0"/>
          <w:numId w:val="3"/>
        </w:numPr>
        <w:overflowPunct w:val="0"/>
        <w:spacing w:line="360" w:lineRule="auto"/>
        <w:ind w:left="142" w:right="46" w:firstLine="182"/>
        <w:jc w:val="both"/>
        <w:textAlignment w:val="auto"/>
      </w:pPr>
      <w:r>
        <w:t>ALTRO_______________________________________</w:t>
      </w:r>
    </w:p>
    <w:p w14:paraId="07AD68CA" w14:textId="77777777" w:rsidR="00A65CC2" w:rsidRDefault="00E25AAE">
      <w:pPr>
        <w:widowControl w:val="0"/>
        <w:spacing w:line="360" w:lineRule="auto"/>
        <w:ind w:left="102" w:right="46" w:firstLine="182"/>
        <w:jc w:val="both"/>
      </w:pPr>
      <w:r>
        <w:t>c) di obbligarsi – ove aggiudicataria – a trasmettere all’Ufficio titolare del relativo contratto l’elenco nominativo del personale impiegato;</w:t>
      </w:r>
    </w:p>
    <w:p w14:paraId="2299BCE4" w14:textId="77777777" w:rsidR="00A65CC2" w:rsidRDefault="00E25AAE">
      <w:pPr>
        <w:widowControl w:val="0"/>
        <w:spacing w:line="360" w:lineRule="auto"/>
        <w:ind w:left="102" w:right="3994" w:firstLine="182"/>
        <w:jc w:val="both"/>
      </w:pPr>
      <w:r>
        <w:t>d) di non concedere il subappalto;</w:t>
      </w:r>
    </w:p>
    <w:p w14:paraId="7EF03072" w14:textId="77777777" w:rsidR="00A65CC2" w:rsidRDefault="00E25AAE">
      <w:pPr>
        <w:widowControl w:val="0"/>
        <w:spacing w:line="360" w:lineRule="auto"/>
        <w:ind w:left="102" w:right="46" w:firstLine="182"/>
        <w:jc w:val="both"/>
      </w:pPr>
      <w:r>
        <w:t>e) di impegnarsi a mantenere valida e vincolante l’offerta per 180 giorni consecutivi a decorrere dalla scadenza del termine per la presentazione delle offerte.</w:t>
      </w:r>
    </w:p>
    <w:p w14:paraId="5F7F7967" w14:textId="22D75169" w:rsidR="00A65CC2" w:rsidRDefault="00E25AAE">
      <w:pPr>
        <w:pStyle w:val="Corpotesto"/>
        <w:widowControl w:val="0"/>
        <w:tabs>
          <w:tab w:val="left" w:pos="360"/>
        </w:tabs>
        <w:overflowPunct w:val="0"/>
        <w:spacing w:before="60" w:after="60" w:line="240" w:lineRule="auto"/>
        <w:textAlignment w:val="auto"/>
      </w:pPr>
      <w:r>
        <w:tab/>
        <w:t xml:space="preserve">f) </w:t>
      </w:r>
      <w:r>
        <w:rPr>
          <w:rFonts w:ascii="Times New Roman" w:hAnsi="Times New Roman" w:cs="Times New Roman"/>
          <w:b w:val="0"/>
          <w:bCs w:val="0"/>
          <w:sz w:val="24"/>
          <w:szCs w:val="24"/>
        </w:rPr>
        <w:t xml:space="preserve">di non essere a conoscenza della partecipazione alla medesima procedura di soggetti che si trovano, rispetto al concorrente, in una situazione di controllo di cui all’art. 2359 del </w:t>
      </w:r>
      <w:r w:rsidR="00F34442">
        <w:rPr>
          <w:rFonts w:ascii="Times New Roman" w:hAnsi="Times New Roman" w:cs="Times New Roman"/>
          <w:b w:val="0"/>
          <w:bCs w:val="0"/>
          <w:sz w:val="24"/>
          <w:szCs w:val="24"/>
        </w:rPr>
        <w:t>Codice civile</w:t>
      </w:r>
      <w:r>
        <w:rPr>
          <w:rFonts w:ascii="Times New Roman" w:hAnsi="Times New Roman" w:cs="Times New Roman"/>
          <w:b w:val="0"/>
          <w:bCs w:val="0"/>
          <w:sz w:val="24"/>
          <w:szCs w:val="24"/>
        </w:rPr>
        <w:t xml:space="preserve">, e di aver formulato l’offerta autonomamente; </w:t>
      </w:r>
    </w:p>
    <w:p w14:paraId="38614527" w14:textId="77777777" w:rsidR="00A65CC2" w:rsidRDefault="00A65CC2">
      <w:pPr>
        <w:widowControl w:val="0"/>
        <w:spacing w:line="360" w:lineRule="auto"/>
        <w:ind w:left="102" w:right="46" w:firstLine="182"/>
        <w:jc w:val="both"/>
      </w:pPr>
    </w:p>
    <w:p w14:paraId="06A6AFC1" w14:textId="77777777" w:rsidR="00A65CC2" w:rsidRDefault="00A65CC2">
      <w:pPr>
        <w:pStyle w:val="Corpotesto"/>
        <w:widowControl w:val="0"/>
        <w:tabs>
          <w:tab w:val="left" w:pos="851"/>
        </w:tabs>
        <w:overflowPunct w:val="0"/>
        <w:spacing w:before="60" w:after="60" w:line="240" w:lineRule="auto"/>
        <w:ind w:left="426"/>
        <w:textAlignment w:val="auto"/>
        <w:rPr>
          <w:rFonts w:ascii="Times New Roman" w:hAnsi="Times New Roman" w:cs="Times New Roman"/>
          <w:b w:val="0"/>
          <w:bCs w:val="0"/>
          <w:sz w:val="24"/>
          <w:szCs w:val="24"/>
          <w:highlight w:val="yellow"/>
        </w:rPr>
      </w:pPr>
    </w:p>
    <w:p w14:paraId="43B136A3" w14:textId="77777777" w:rsidR="00A65CC2" w:rsidRDefault="00A65CC2">
      <w:pPr>
        <w:rPr>
          <w:highlight w:val="yellow"/>
        </w:rPr>
      </w:pPr>
    </w:p>
    <w:p w14:paraId="0089D58C" w14:textId="77777777" w:rsidR="00A65CC2" w:rsidRDefault="00A65CC2">
      <w:pPr>
        <w:pStyle w:val="Corpotesto"/>
        <w:widowControl w:val="0"/>
        <w:tabs>
          <w:tab w:val="left" w:pos="851"/>
        </w:tabs>
        <w:overflowPunct w:val="0"/>
        <w:spacing w:before="60" w:after="60" w:line="240" w:lineRule="auto"/>
        <w:ind w:left="426"/>
        <w:textAlignment w:val="auto"/>
        <w:rPr>
          <w:rFonts w:ascii="Times New Roman" w:hAnsi="Times New Roman" w:cs="Times New Roman"/>
          <w:b w:val="0"/>
          <w:bCs w:val="0"/>
          <w:sz w:val="24"/>
          <w:szCs w:val="24"/>
          <w:highlight w:val="yellow"/>
        </w:rPr>
      </w:pPr>
    </w:p>
    <w:p w14:paraId="42D21687" w14:textId="77777777" w:rsidR="00A65CC2" w:rsidRDefault="00E25AAE">
      <w:pPr>
        <w:pStyle w:val="Corpotesto"/>
        <w:widowControl w:val="0"/>
        <w:tabs>
          <w:tab w:val="left" w:pos="851"/>
        </w:tabs>
        <w:overflowPunct w:val="0"/>
        <w:spacing w:before="60" w:after="60" w:line="240" w:lineRule="auto"/>
        <w:ind w:left="426"/>
        <w:textAlignment w:val="auto"/>
      </w:pPr>
      <w:r>
        <w:rPr>
          <w:rFonts w:ascii="Times New Roman" w:hAnsi="Times New Roman" w:cs="Times New Roman"/>
          <w:b w:val="0"/>
          <w:bCs w:val="0"/>
          <w:sz w:val="24"/>
          <w:szCs w:val="24"/>
        </w:rPr>
        <w:t xml:space="preserve">Data </w:t>
      </w:r>
    </w:p>
    <w:p w14:paraId="10B71B81" w14:textId="77777777" w:rsidR="00A65CC2" w:rsidRDefault="00E25AAE">
      <w:pPr>
        <w:pStyle w:val="Corpotesto"/>
        <w:widowControl w:val="0"/>
        <w:tabs>
          <w:tab w:val="left" w:pos="851"/>
        </w:tabs>
        <w:overflowPunct w:val="0"/>
        <w:spacing w:before="60" w:after="60" w:line="240" w:lineRule="auto"/>
        <w:ind w:left="426"/>
        <w:textAlignment w:val="auto"/>
      </w:pPr>
      <w:r>
        <w:rPr>
          <w:rFonts w:ascii="Times New Roman" w:hAnsi="Times New Roman" w:cs="Times New Roman"/>
          <w:b w:val="0"/>
          <w:bCs w:val="0"/>
          <w:sz w:val="24"/>
          <w:szCs w:val="24"/>
        </w:rPr>
        <w:tab/>
      </w:r>
      <w:r>
        <w:rPr>
          <w:rFonts w:ascii="Times New Roman" w:hAnsi="Times New Roman" w:cs="Times New Roman"/>
          <w:b w:val="0"/>
          <w:bCs w:val="0"/>
          <w:sz w:val="24"/>
          <w:szCs w:val="24"/>
        </w:rPr>
        <w:tab/>
      </w:r>
      <w:r>
        <w:rPr>
          <w:rFonts w:ascii="Times New Roman" w:hAnsi="Times New Roman" w:cs="Times New Roman"/>
          <w:b w:val="0"/>
          <w:bCs w:val="0"/>
          <w:sz w:val="24"/>
          <w:szCs w:val="24"/>
        </w:rPr>
        <w:tab/>
      </w:r>
      <w:r>
        <w:rPr>
          <w:rFonts w:ascii="Times New Roman" w:hAnsi="Times New Roman" w:cs="Times New Roman"/>
          <w:b w:val="0"/>
          <w:bCs w:val="0"/>
          <w:sz w:val="24"/>
          <w:szCs w:val="24"/>
        </w:rPr>
        <w:tab/>
      </w:r>
      <w:r>
        <w:rPr>
          <w:rFonts w:ascii="Times New Roman" w:hAnsi="Times New Roman" w:cs="Times New Roman"/>
          <w:b w:val="0"/>
          <w:bCs w:val="0"/>
          <w:sz w:val="24"/>
          <w:szCs w:val="24"/>
        </w:rPr>
        <w:tab/>
      </w:r>
      <w:r>
        <w:rPr>
          <w:rFonts w:ascii="Times New Roman" w:hAnsi="Times New Roman" w:cs="Times New Roman"/>
          <w:b w:val="0"/>
          <w:bCs w:val="0"/>
          <w:sz w:val="24"/>
          <w:szCs w:val="24"/>
        </w:rPr>
        <w:tab/>
      </w:r>
      <w:r>
        <w:rPr>
          <w:rFonts w:ascii="Times New Roman" w:hAnsi="Times New Roman" w:cs="Times New Roman"/>
          <w:b w:val="0"/>
          <w:bCs w:val="0"/>
          <w:sz w:val="24"/>
          <w:szCs w:val="24"/>
        </w:rPr>
        <w:tab/>
      </w:r>
      <w:r>
        <w:rPr>
          <w:rFonts w:ascii="Times New Roman" w:hAnsi="Times New Roman" w:cs="Times New Roman"/>
          <w:b w:val="0"/>
          <w:bCs w:val="0"/>
          <w:sz w:val="24"/>
          <w:szCs w:val="24"/>
        </w:rPr>
        <w:tab/>
      </w:r>
      <w:r>
        <w:rPr>
          <w:rFonts w:ascii="Times New Roman" w:hAnsi="Times New Roman" w:cs="Times New Roman"/>
          <w:b w:val="0"/>
          <w:bCs w:val="0"/>
          <w:sz w:val="24"/>
          <w:szCs w:val="24"/>
        </w:rPr>
        <w:tab/>
        <w:t xml:space="preserve">Firma </w:t>
      </w:r>
    </w:p>
    <w:p w14:paraId="5BA6D65D" w14:textId="77777777" w:rsidR="00A65CC2" w:rsidRDefault="00A65CC2">
      <w:pPr>
        <w:pStyle w:val="Corpotesto"/>
        <w:widowControl w:val="0"/>
        <w:tabs>
          <w:tab w:val="left" w:pos="851"/>
        </w:tabs>
        <w:overflowPunct w:val="0"/>
        <w:spacing w:before="60" w:after="60" w:line="240" w:lineRule="auto"/>
        <w:ind w:left="426"/>
        <w:textAlignment w:val="auto"/>
        <w:rPr>
          <w:rFonts w:ascii="Times New Roman" w:hAnsi="Times New Roman" w:cs="Times New Roman"/>
          <w:b w:val="0"/>
          <w:bCs w:val="0"/>
          <w:sz w:val="24"/>
          <w:szCs w:val="24"/>
        </w:rPr>
      </w:pPr>
    </w:p>
    <w:p w14:paraId="2A7A97F6" w14:textId="77777777" w:rsidR="00A65CC2" w:rsidRDefault="00A65CC2">
      <w:pPr>
        <w:pStyle w:val="Corpotesto"/>
        <w:widowControl w:val="0"/>
        <w:tabs>
          <w:tab w:val="left" w:pos="851"/>
        </w:tabs>
        <w:overflowPunct w:val="0"/>
        <w:spacing w:before="60" w:after="60" w:line="240" w:lineRule="auto"/>
        <w:ind w:left="426"/>
        <w:textAlignment w:val="auto"/>
        <w:rPr>
          <w:rFonts w:ascii="Times New Roman" w:hAnsi="Times New Roman" w:cs="Times New Roman"/>
          <w:b w:val="0"/>
          <w:bCs w:val="0"/>
          <w:sz w:val="24"/>
          <w:szCs w:val="24"/>
          <w:highlight w:val="yellow"/>
        </w:rPr>
      </w:pPr>
    </w:p>
    <w:p w14:paraId="3C247A9B" w14:textId="77777777" w:rsidR="00A65CC2" w:rsidRDefault="00A65CC2">
      <w:pPr>
        <w:pStyle w:val="Corpotesto"/>
        <w:widowControl w:val="0"/>
        <w:tabs>
          <w:tab w:val="left" w:pos="851"/>
        </w:tabs>
        <w:overflowPunct w:val="0"/>
        <w:spacing w:before="60" w:after="60" w:line="240" w:lineRule="auto"/>
        <w:ind w:left="426"/>
        <w:textAlignment w:val="auto"/>
        <w:rPr>
          <w:rFonts w:ascii="Times New Roman" w:hAnsi="Times New Roman" w:cs="Times New Roman"/>
          <w:b w:val="0"/>
          <w:bCs w:val="0"/>
          <w:sz w:val="24"/>
          <w:szCs w:val="24"/>
          <w:highlight w:val="yellow"/>
        </w:rPr>
      </w:pPr>
    </w:p>
    <w:p w14:paraId="5E8055A9" w14:textId="77777777" w:rsidR="00A65CC2" w:rsidRDefault="00A65CC2">
      <w:pPr>
        <w:pStyle w:val="Corpotesto"/>
        <w:widowControl w:val="0"/>
        <w:tabs>
          <w:tab w:val="left" w:pos="851"/>
        </w:tabs>
        <w:overflowPunct w:val="0"/>
        <w:spacing w:before="60" w:after="60" w:line="240" w:lineRule="auto"/>
        <w:ind w:left="426"/>
        <w:textAlignment w:val="auto"/>
        <w:rPr>
          <w:rFonts w:ascii="Times New Roman" w:hAnsi="Times New Roman" w:cs="Times New Roman"/>
          <w:b w:val="0"/>
          <w:bCs w:val="0"/>
          <w:sz w:val="24"/>
          <w:szCs w:val="24"/>
          <w:highlight w:val="yellow"/>
        </w:rPr>
      </w:pPr>
    </w:p>
    <w:p w14:paraId="7C632DED" w14:textId="77777777" w:rsidR="00A65CC2" w:rsidRDefault="00E25AAE">
      <w:pPr>
        <w:pStyle w:val="Corpotesto"/>
        <w:widowControl w:val="0"/>
        <w:tabs>
          <w:tab w:val="left" w:pos="851"/>
        </w:tabs>
        <w:overflowPunct w:val="0"/>
        <w:spacing w:before="60" w:after="60" w:line="240" w:lineRule="auto"/>
        <w:ind w:left="426"/>
        <w:textAlignment w:val="auto"/>
      </w:pPr>
      <w:r>
        <w:rPr>
          <w:rFonts w:ascii="Times New Roman" w:hAnsi="Times New Roman" w:cs="Times New Roman"/>
          <w:b w:val="0"/>
          <w:bCs w:val="0"/>
          <w:sz w:val="24"/>
          <w:szCs w:val="24"/>
        </w:rPr>
        <w:t>Allegare copia documento di riconoscimento in corso di validità.</w:t>
      </w:r>
    </w:p>
    <w:p w14:paraId="03E5CEC5" w14:textId="77777777" w:rsidR="000B0AD9" w:rsidRDefault="000B0AD9">
      <w:pPr>
        <w:pStyle w:val="Corpotesto"/>
        <w:widowControl w:val="0"/>
        <w:tabs>
          <w:tab w:val="left" w:pos="851"/>
        </w:tabs>
        <w:overflowPunct w:val="0"/>
        <w:spacing w:before="60" w:after="60" w:line="240" w:lineRule="auto"/>
        <w:ind w:left="426"/>
        <w:textAlignment w:val="auto"/>
      </w:pPr>
    </w:p>
    <w:sectPr w:rsidR="000B0AD9">
      <w:footerReference w:type="default" r:id="rId7"/>
      <w:pgSz w:w="11906" w:h="16838"/>
      <w:pgMar w:top="1417" w:right="1134" w:bottom="1134" w:left="1134"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E14029" w14:textId="77777777" w:rsidR="004F6430" w:rsidRDefault="004F6430">
      <w:r>
        <w:separator/>
      </w:r>
    </w:p>
  </w:endnote>
  <w:endnote w:type="continuationSeparator" w:id="0">
    <w:p w14:paraId="2C015970" w14:textId="77777777" w:rsidR="004F6430" w:rsidRDefault="004F6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font591">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DBB95" w14:textId="5E874072" w:rsidR="00A65CC2" w:rsidRDefault="000B0AD9">
    <w:pPr>
      <w:pStyle w:val="Pidipagina"/>
    </w:pPr>
    <w:r>
      <w:rPr>
        <w:noProof/>
      </w:rPr>
      <mc:AlternateContent>
        <mc:Choice Requires="wps">
          <w:drawing>
            <wp:anchor distT="0" distB="0" distL="114300" distR="114300" simplePos="0" relativeHeight="251657216" behindDoc="1" locked="0" layoutInCell="1" allowOverlap="1" wp14:anchorId="4B355BDD" wp14:editId="009CD753">
              <wp:simplePos x="0" y="0"/>
              <wp:positionH relativeFrom="column">
                <wp:posOffset>5769610</wp:posOffset>
              </wp:positionH>
              <wp:positionV relativeFrom="paragraph">
                <wp:posOffset>-61595</wp:posOffset>
              </wp:positionV>
              <wp:extent cx="311150" cy="323850"/>
              <wp:effectExtent l="6985" t="5080" r="5715" b="1397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23850"/>
                      </a:xfrm>
                      <a:prstGeom prst="rect">
                        <a:avLst/>
                      </a:prstGeom>
                      <a:solidFill>
                        <a:srgbClr val="FFFFFF"/>
                      </a:solidFill>
                      <a:ln w="9360" cap="flat">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79D2383" id="_x0000_t202" coordsize="21600,21600" o:spt="202" path="m,l,21600r21600,l21600,xe">
              <v:stroke joinstyle="miter"/>
              <v:path gradientshapeok="t" o:connecttype="rect"/>
            </v:shapetype>
            <v:shape id="Text Box 1" o:spid="_x0000_s1026" type="#_x0000_t202" style="position:absolute;margin-left:454.3pt;margin-top:-4.85pt;width:24.5pt;height:25.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" strokecolor="white" strokeweight=".26mm"/>
          </w:pict>
        </mc:Fallback>
      </mc:AlternateContent>
    </w:r>
    <w:r>
      <w:rPr>
        <w:i/>
        <w:noProof/>
        <w:sz w:val="20"/>
        <w:szCs w:val="20"/>
      </w:rPr>
      <mc:AlternateContent>
        <mc:Choice Requires="wps">
          <w:drawing>
            <wp:anchor distT="72390" distB="72390" distL="6985" distR="5715" simplePos="0" relativeHeight="251658240" behindDoc="1" locked="0" layoutInCell="1" allowOverlap="1" wp14:anchorId="59120C38" wp14:editId="40FC34CC">
              <wp:simplePos x="0" y="0"/>
              <wp:positionH relativeFrom="column">
                <wp:posOffset>5769610</wp:posOffset>
              </wp:positionH>
              <wp:positionV relativeFrom="paragraph">
                <wp:posOffset>-61595</wp:posOffset>
              </wp:positionV>
              <wp:extent cx="309880" cy="32258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6B9F81" w14:textId="77777777" w:rsidR="00A65CC2" w:rsidRDefault="00E25AAE">
                          <w:pPr>
                            <w:pStyle w:val="Contenutocornice"/>
                          </w:pPr>
                          <w:r>
                            <w:fldChar w:fldCharType="begin"/>
                          </w:r>
                          <w:r>
                            <w:instrText xml:space="preserve"> PAGE </w:instrText>
                          </w:r>
                          <w:r>
                            <w:fldChar w:fldCharType="separate"/>
                          </w:r>
                          <w:r>
                            <w:t>5</w:t>
                          </w:r>
                          <w:r>
                            <w:fldChar w:fldCharType="end"/>
                          </w:r>
                          <w:r>
                            <w:t xml:space="preserve"> </w:t>
                          </w:r>
                        </w:p>
                      </w:txbxContent>
                    </wps:txbx>
                    <wps:bodyPr rot="0" vert="horz" wrap="square" lIns="92710" tIns="46990" rIns="92710" bIns="469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120C38" id="_x0000_t202" coordsize="21600,21600" o:spt="202" path="m,l,21600r21600,l21600,xe">
              <v:stroke joinstyle="miter"/>
              <v:path gradientshapeok="t" o:connecttype="rect"/>
            </v:shapetype>
            <v:shape id="Text Box 2" o:spid="_x0000_s1026" type="#_x0000_t202" style="position:absolute;margin-left:454.3pt;margin-top:-4.85pt;width:24.4pt;height:25.4pt;z-index:-251658240;visibility:visible;mso-wrap-style:square;mso-width-percent:0;mso-height-percent:0;mso-wrap-distance-left:.55pt;mso-wrap-distance-top:5.7pt;mso-wrap-distance-right:.45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" stroked="f">
              <v:textbox inset="7.3pt,3.7pt,7.3pt,3.7pt">
                <w:txbxContent>
                  <w:p w14:paraId="246B9F81" w14:textId="77777777" w:rsidR="00A65CC2" w:rsidRDefault="00E25AAE">
                    <w:pPr>
                      <w:pStyle w:val="Contenutocornice"/>
                    </w:pPr>
                    <w:r>
                      <w:fldChar w:fldCharType="begin"/>
                    </w:r>
                    <w:r>
                      <w:instrText xml:space="preserve"> PAGE </w:instrText>
                    </w:r>
                    <w:r>
                      <w:fldChar w:fldCharType="separate"/>
                    </w:r>
                    <w:r>
                      <w:t>5</w:t>
                    </w:r>
                    <w:r>
                      <w:fldChar w:fldCharType="end"/>
                    </w:r>
                    <w:r>
                      <w:t xml:space="preserve"> </w:t>
                    </w:r>
                  </w:p>
                </w:txbxContent>
              </v:textbox>
            </v:shape>
          </w:pict>
        </mc:Fallback>
      </mc:AlternateContent>
    </w:r>
    <w:r w:rsidR="00E25AAE">
      <w:rPr>
        <w:i/>
        <w:sz w:val="20"/>
        <w:szCs w:val="20"/>
      </w:rPr>
      <w:t xml:space="preserve">CIG n. </w:t>
    </w:r>
    <w:r w:rsidR="002C021E">
      <w:rPr>
        <w:i/>
        <w:sz w:val="20"/>
        <w:szCs w:val="20"/>
      </w:rPr>
      <w:t>Z79331E06B</w:t>
    </w:r>
  </w:p>
  <w:p w14:paraId="17720598" w14:textId="77777777" w:rsidR="00A65CC2" w:rsidRDefault="00A65CC2">
    <w:pPr>
      <w:pStyle w:val="Pidipagina"/>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4C2D19" w14:textId="77777777" w:rsidR="004F6430" w:rsidRDefault="004F6430">
      <w:r>
        <w:separator/>
      </w:r>
    </w:p>
  </w:footnote>
  <w:footnote w:type="continuationSeparator" w:id="0">
    <w:p w14:paraId="446AF56C" w14:textId="77777777" w:rsidR="004F6430" w:rsidRDefault="004F64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Marlett" w:hAnsi="Marlett" w:cs="Marlett"/>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Marlett" w:hAnsi="Marlett" w:cs="Marlett"/>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Marlett" w:hAnsi="Marlett" w:cs="Marlet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1182" w:hanging="360"/>
      </w:pPr>
      <w:rPr>
        <w:rFonts w:ascii="Symbol" w:hAnsi="Symbol" w:cs="Symbol"/>
      </w:rPr>
    </w:lvl>
    <w:lvl w:ilvl="1">
      <w:start w:val="1"/>
      <w:numFmt w:val="bullet"/>
      <w:lvlText w:val="o"/>
      <w:lvlJc w:val="left"/>
      <w:pPr>
        <w:tabs>
          <w:tab w:val="num" w:pos="0"/>
        </w:tabs>
        <w:ind w:left="1902" w:hanging="360"/>
      </w:pPr>
      <w:rPr>
        <w:rFonts w:ascii="Courier New" w:hAnsi="Courier New" w:cs="Courier New"/>
      </w:rPr>
    </w:lvl>
    <w:lvl w:ilvl="2">
      <w:start w:val="1"/>
      <w:numFmt w:val="bullet"/>
      <w:lvlText w:val=""/>
      <w:lvlJc w:val="left"/>
      <w:pPr>
        <w:tabs>
          <w:tab w:val="num" w:pos="0"/>
        </w:tabs>
        <w:ind w:left="2622" w:hanging="360"/>
      </w:pPr>
      <w:rPr>
        <w:rFonts w:ascii="Wingdings" w:hAnsi="Wingdings" w:cs="Wingdings"/>
      </w:rPr>
    </w:lvl>
    <w:lvl w:ilvl="3">
      <w:start w:val="1"/>
      <w:numFmt w:val="bullet"/>
      <w:lvlText w:val=""/>
      <w:lvlJc w:val="left"/>
      <w:pPr>
        <w:tabs>
          <w:tab w:val="num" w:pos="0"/>
        </w:tabs>
        <w:ind w:left="3342" w:hanging="360"/>
      </w:pPr>
      <w:rPr>
        <w:rFonts w:ascii="Symbol" w:hAnsi="Symbol" w:cs="Symbol"/>
      </w:rPr>
    </w:lvl>
    <w:lvl w:ilvl="4">
      <w:start w:val="1"/>
      <w:numFmt w:val="bullet"/>
      <w:lvlText w:val="o"/>
      <w:lvlJc w:val="left"/>
      <w:pPr>
        <w:tabs>
          <w:tab w:val="num" w:pos="0"/>
        </w:tabs>
        <w:ind w:left="4062" w:hanging="360"/>
      </w:pPr>
      <w:rPr>
        <w:rFonts w:ascii="Courier New" w:hAnsi="Courier New" w:cs="Courier New"/>
      </w:rPr>
    </w:lvl>
    <w:lvl w:ilvl="5">
      <w:start w:val="1"/>
      <w:numFmt w:val="bullet"/>
      <w:lvlText w:val=""/>
      <w:lvlJc w:val="left"/>
      <w:pPr>
        <w:tabs>
          <w:tab w:val="num" w:pos="0"/>
        </w:tabs>
        <w:ind w:left="4782" w:hanging="360"/>
      </w:pPr>
      <w:rPr>
        <w:rFonts w:ascii="Wingdings" w:hAnsi="Wingdings" w:cs="Wingdings"/>
      </w:rPr>
    </w:lvl>
    <w:lvl w:ilvl="6">
      <w:start w:val="1"/>
      <w:numFmt w:val="bullet"/>
      <w:lvlText w:val=""/>
      <w:lvlJc w:val="left"/>
      <w:pPr>
        <w:tabs>
          <w:tab w:val="num" w:pos="0"/>
        </w:tabs>
        <w:ind w:left="5502" w:hanging="360"/>
      </w:pPr>
      <w:rPr>
        <w:rFonts w:ascii="Symbol" w:hAnsi="Symbol" w:cs="Symbol"/>
      </w:rPr>
    </w:lvl>
    <w:lvl w:ilvl="7">
      <w:start w:val="1"/>
      <w:numFmt w:val="bullet"/>
      <w:lvlText w:val="o"/>
      <w:lvlJc w:val="left"/>
      <w:pPr>
        <w:tabs>
          <w:tab w:val="num" w:pos="0"/>
        </w:tabs>
        <w:ind w:left="6222" w:hanging="360"/>
      </w:pPr>
      <w:rPr>
        <w:rFonts w:ascii="Courier New" w:hAnsi="Courier New" w:cs="Courier New"/>
      </w:rPr>
    </w:lvl>
    <w:lvl w:ilvl="8">
      <w:start w:val="1"/>
      <w:numFmt w:val="bullet"/>
      <w:lvlText w:val=""/>
      <w:lvlJc w:val="left"/>
      <w:pPr>
        <w:tabs>
          <w:tab w:val="num" w:pos="0"/>
        </w:tabs>
        <w:ind w:left="6942"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1182" w:hanging="360"/>
      </w:pPr>
      <w:rPr>
        <w:rFonts w:ascii="Symbol" w:hAnsi="Symbol" w:cs="Symbol"/>
      </w:rPr>
    </w:lvl>
    <w:lvl w:ilvl="1">
      <w:start w:val="1"/>
      <w:numFmt w:val="bullet"/>
      <w:lvlText w:val="o"/>
      <w:lvlJc w:val="left"/>
      <w:pPr>
        <w:tabs>
          <w:tab w:val="num" w:pos="0"/>
        </w:tabs>
        <w:ind w:left="1902" w:hanging="360"/>
      </w:pPr>
      <w:rPr>
        <w:rFonts w:ascii="Courier New" w:hAnsi="Courier New" w:cs="Courier New"/>
      </w:rPr>
    </w:lvl>
    <w:lvl w:ilvl="2">
      <w:start w:val="1"/>
      <w:numFmt w:val="bullet"/>
      <w:lvlText w:val=""/>
      <w:lvlJc w:val="left"/>
      <w:pPr>
        <w:tabs>
          <w:tab w:val="num" w:pos="0"/>
        </w:tabs>
        <w:ind w:left="2622" w:hanging="360"/>
      </w:pPr>
      <w:rPr>
        <w:rFonts w:ascii="Wingdings" w:hAnsi="Wingdings" w:cs="Wingdings"/>
      </w:rPr>
    </w:lvl>
    <w:lvl w:ilvl="3">
      <w:start w:val="1"/>
      <w:numFmt w:val="bullet"/>
      <w:lvlText w:val=""/>
      <w:lvlJc w:val="left"/>
      <w:pPr>
        <w:tabs>
          <w:tab w:val="num" w:pos="0"/>
        </w:tabs>
        <w:ind w:left="3342" w:hanging="360"/>
      </w:pPr>
      <w:rPr>
        <w:rFonts w:ascii="Symbol" w:hAnsi="Symbol" w:cs="Symbol"/>
      </w:rPr>
    </w:lvl>
    <w:lvl w:ilvl="4">
      <w:start w:val="1"/>
      <w:numFmt w:val="bullet"/>
      <w:lvlText w:val="o"/>
      <w:lvlJc w:val="left"/>
      <w:pPr>
        <w:tabs>
          <w:tab w:val="num" w:pos="0"/>
        </w:tabs>
        <w:ind w:left="4062" w:hanging="360"/>
      </w:pPr>
      <w:rPr>
        <w:rFonts w:ascii="Courier New" w:hAnsi="Courier New" w:cs="Courier New"/>
      </w:rPr>
    </w:lvl>
    <w:lvl w:ilvl="5">
      <w:start w:val="1"/>
      <w:numFmt w:val="bullet"/>
      <w:lvlText w:val=""/>
      <w:lvlJc w:val="left"/>
      <w:pPr>
        <w:tabs>
          <w:tab w:val="num" w:pos="0"/>
        </w:tabs>
        <w:ind w:left="4782" w:hanging="360"/>
      </w:pPr>
      <w:rPr>
        <w:rFonts w:ascii="Wingdings" w:hAnsi="Wingdings" w:cs="Wingdings"/>
      </w:rPr>
    </w:lvl>
    <w:lvl w:ilvl="6">
      <w:start w:val="1"/>
      <w:numFmt w:val="bullet"/>
      <w:lvlText w:val=""/>
      <w:lvlJc w:val="left"/>
      <w:pPr>
        <w:tabs>
          <w:tab w:val="num" w:pos="0"/>
        </w:tabs>
        <w:ind w:left="5502" w:hanging="360"/>
      </w:pPr>
      <w:rPr>
        <w:rFonts w:ascii="Symbol" w:hAnsi="Symbol" w:cs="Symbol"/>
      </w:rPr>
    </w:lvl>
    <w:lvl w:ilvl="7">
      <w:start w:val="1"/>
      <w:numFmt w:val="bullet"/>
      <w:lvlText w:val="o"/>
      <w:lvlJc w:val="left"/>
      <w:pPr>
        <w:tabs>
          <w:tab w:val="num" w:pos="0"/>
        </w:tabs>
        <w:ind w:left="6222" w:hanging="360"/>
      </w:pPr>
      <w:rPr>
        <w:rFonts w:ascii="Courier New" w:hAnsi="Courier New" w:cs="Courier New"/>
      </w:rPr>
    </w:lvl>
    <w:lvl w:ilvl="8">
      <w:start w:val="1"/>
      <w:numFmt w:val="bullet"/>
      <w:lvlText w:val=""/>
      <w:lvlJc w:val="left"/>
      <w:pPr>
        <w:tabs>
          <w:tab w:val="num" w:pos="0"/>
        </w:tabs>
        <w:ind w:left="6942"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00000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AD9"/>
    <w:rsid w:val="000B0AD9"/>
    <w:rsid w:val="002C021E"/>
    <w:rsid w:val="004D23BD"/>
    <w:rsid w:val="004F6430"/>
    <w:rsid w:val="0069526A"/>
    <w:rsid w:val="00997D96"/>
    <w:rsid w:val="00A15C76"/>
    <w:rsid w:val="00A65CC2"/>
    <w:rsid w:val="00B14E4D"/>
    <w:rsid w:val="00B167BF"/>
    <w:rsid w:val="00E06ED1"/>
    <w:rsid w:val="00E25AAE"/>
    <w:rsid w:val="00F344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331D345"/>
  <w15:chartTrackingRefBased/>
  <w15:docId w15:val="{EBF423C4-880B-4777-8D7C-4AE3BBA4B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textAlignment w:val="baseline"/>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Marlett" w:hAnsi="Marlett" w:cs="Marlett"/>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cs="Times New Roman"/>
      <w:sz w:val="22"/>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Carpredefinitoparagrafo1">
    <w:name w:val="Car. predefinito paragrafo1"/>
  </w:style>
  <w:style w:type="character" w:customStyle="1" w:styleId="CorpotestoCarattere">
    <w:name w:val="Corpo testo Carattere"/>
    <w:basedOn w:val="Carpredefinitoparagrafo1"/>
    <w:rPr>
      <w:rFonts w:cs="Times New Roman"/>
      <w:sz w:val="24"/>
      <w:szCs w:val="24"/>
    </w:rPr>
  </w:style>
  <w:style w:type="character" w:styleId="Collegamentoipertestuale">
    <w:name w:val="Hyperlink"/>
    <w:basedOn w:val="Carpredefinitoparagrafo1"/>
    <w:rPr>
      <w:rFonts w:cs="Times New Roman"/>
      <w:color w:val="0000FF"/>
      <w:u w:val="single"/>
    </w:rPr>
  </w:style>
  <w:style w:type="character" w:customStyle="1" w:styleId="provvrubrica">
    <w:name w:val="provv_rubrica"/>
    <w:basedOn w:val="Carpredefinitoparagrafo1"/>
    <w:rPr>
      <w:rFonts w:cs="Times New Roman"/>
      <w:i/>
      <w:iCs/>
    </w:rPr>
  </w:style>
  <w:style w:type="character" w:customStyle="1" w:styleId="TestofumettoCarattere">
    <w:name w:val="Testo fumetto Carattere"/>
    <w:basedOn w:val="Carpredefinitoparagrafo1"/>
    <w:rPr>
      <w:rFonts w:ascii="Tahoma" w:hAnsi="Tahoma" w:cs="Tahoma"/>
      <w:sz w:val="16"/>
      <w:szCs w:val="16"/>
    </w:rPr>
  </w:style>
  <w:style w:type="character" w:customStyle="1" w:styleId="IntestazioneCarattere">
    <w:name w:val="Intestazione Carattere"/>
    <w:basedOn w:val="Carpredefinitoparagrafo1"/>
    <w:rPr>
      <w:rFonts w:cs="Times New Roman"/>
      <w:sz w:val="20"/>
      <w:szCs w:val="20"/>
    </w:rPr>
  </w:style>
  <w:style w:type="character" w:customStyle="1" w:styleId="Enfasigrassetto1">
    <w:name w:val="Enfasi (grassetto)1"/>
    <w:basedOn w:val="Carpredefinitoparagrafo1"/>
    <w:rPr>
      <w:rFonts w:cs="Times New Roman"/>
      <w:b/>
      <w:bCs/>
    </w:rPr>
  </w:style>
  <w:style w:type="character" w:customStyle="1" w:styleId="PidipaginaCarattere">
    <w:name w:val="Piè di pagina Carattere"/>
    <w:basedOn w:val="Carpredefinitoparagrafo1"/>
    <w:rPr>
      <w:rFonts w:cs="Times New Roman"/>
      <w:sz w:val="24"/>
      <w:szCs w:val="24"/>
    </w:rPr>
  </w:style>
  <w:style w:type="character" w:customStyle="1" w:styleId="ListLabel1">
    <w:name w:val="ListLabel 1"/>
    <w:rPr>
      <w:rFonts w:eastAsia="Times New Roman"/>
    </w:rPr>
  </w:style>
  <w:style w:type="character" w:customStyle="1" w:styleId="ListLabel2">
    <w:name w:val="ListLabel 2"/>
    <w:rPr>
      <w:rFonts w:cs="Times New Roman"/>
    </w:rPr>
  </w:style>
  <w:style w:type="paragraph" w:customStyle="1" w:styleId="Titolo1">
    <w:name w:val="Titolo1"/>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line="360" w:lineRule="auto"/>
      <w:jc w:val="both"/>
    </w:pPr>
    <w:rPr>
      <w:rFonts w:ascii="Times" w:hAnsi="Times" w:cs="Times"/>
      <w:b/>
      <w:bCs/>
      <w:sz w:val="20"/>
      <w:szCs w:val="20"/>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customStyle="1" w:styleId="Testofumetto1">
    <w:name w:val="Testo fumetto1"/>
    <w:basedOn w:val="Normale"/>
    <w:rPr>
      <w:rFonts w:ascii="Tahoma" w:hAnsi="Tahoma" w:cs="Tahoma"/>
      <w:sz w:val="16"/>
      <w:szCs w:val="16"/>
    </w:rPr>
  </w:style>
  <w:style w:type="paragraph" w:customStyle="1" w:styleId="Paragrafoelenco1">
    <w:name w:val="Paragrafo elenco1"/>
    <w:basedOn w:val="Normale"/>
    <w:pPr>
      <w:overflowPunct w:val="0"/>
      <w:spacing w:before="60" w:after="60" w:line="360" w:lineRule="auto"/>
      <w:ind w:left="720"/>
      <w:jc w:val="both"/>
      <w:textAlignment w:val="auto"/>
    </w:pPr>
    <w:rPr>
      <w:rFonts w:eastAsia="font591"/>
    </w:rPr>
  </w:style>
  <w:style w:type="paragraph" w:customStyle="1" w:styleId="Intestazioneepidipagina">
    <w:name w:val="Intestazione e piè di pagina"/>
    <w:basedOn w:val="Normale"/>
  </w:style>
  <w:style w:type="paragraph" w:styleId="Intestazione">
    <w:name w:val="header"/>
    <w:basedOn w:val="Normale"/>
    <w:pPr>
      <w:widowControl w:val="0"/>
      <w:tabs>
        <w:tab w:val="center" w:pos="4819"/>
        <w:tab w:val="right" w:pos="9638"/>
      </w:tabs>
      <w:overflowPunct w:val="0"/>
      <w:textAlignment w:val="auto"/>
    </w:pPr>
    <w:rPr>
      <w:szCs w:val="20"/>
    </w:rPr>
  </w:style>
  <w:style w:type="paragraph" w:styleId="Pidipagina">
    <w:name w:val="footer"/>
    <w:basedOn w:val="Normale"/>
    <w:pPr>
      <w:tabs>
        <w:tab w:val="center" w:pos="4819"/>
        <w:tab w:val="right" w:pos="9638"/>
      </w:tabs>
    </w:pPr>
  </w:style>
  <w:style w:type="paragraph" w:customStyle="1" w:styleId="Contenutocornice">
    <w:name w:val="Contenuto cornice"/>
    <w:basedOn w:val="Normal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3790\Desktop\ODA-RDO\2021\PULIZIA%20LOCALI%202021-2022\2-ALLEGATI%20DETERMINA\ALLEGATO%20AUTOCERTIFICAZIONE\Allegato%20-%20Autocertificazione%2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Allegato - Autocertificazione 1</Template>
  <TotalTime>28</TotalTime>
  <Pages>5</Pages>
  <Words>1982</Words>
  <Characters>11302</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ALLEGATO III</vt:lpstr>
    </vt:vector>
  </TitlesOfParts>
  <Company/>
  <LinksUpToDate>false</LinksUpToDate>
  <CharactersWithSpaces>13258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III</dc:title>
  <dc:subject/>
  <dc:creator>Cavanna Elisabetta</dc:creator>
  <cp:keywords/>
  <cp:lastModifiedBy>Cavanna Elisabetta</cp:lastModifiedBy>
  <cp:revision>7</cp:revision>
  <cp:lastPrinted>1995-11-21T16:41:00Z</cp:lastPrinted>
  <dcterms:created xsi:type="dcterms:W3CDTF">2021-08-23T11:46:00Z</dcterms:created>
  <dcterms:modified xsi:type="dcterms:W3CDTF">2021-09-21T08:40:00Z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DFP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